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4B0" w:rsidRPr="009664B0" w:rsidRDefault="009664B0" w:rsidP="00F13106">
      <w:pPr>
        <w:jc w:val="center"/>
        <w:rPr>
          <w:rFonts w:ascii="Baskerville Old Face" w:hAnsi="Baskerville Old Face" w:cstheme="minorHAnsi"/>
          <w:sz w:val="52"/>
          <w:szCs w:val="52"/>
        </w:rPr>
      </w:pPr>
      <w:r w:rsidRPr="009664B0">
        <w:rPr>
          <w:rFonts w:ascii="Baskerville Old Face" w:hAnsi="Baskerville Old Face" w:cstheme="minorHAnsi"/>
          <w:sz w:val="52"/>
          <w:szCs w:val="52"/>
        </w:rPr>
        <w:t>PROJECT FINAL REPORT</w:t>
      </w:r>
    </w:p>
    <w:p w:rsidR="009664B0" w:rsidRPr="009664B0" w:rsidRDefault="009664B0" w:rsidP="00F13106">
      <w:pPr>
        <w:jc w:val="center"/>
        <w:rPr>
          <w:rFonts w:ascii="Baskerville Old Face" w:hAnsi="Baskerville Old Face" w:cstheme="minorHAnsi"/>
          <w:sz w:val="40"/>
          <w:szCs w:val="40"/>
        </w:rPr>
      </w:pPr>
      <w:r w:rsidRPr="009664B0">
        <w:rPr>
          <w:rFonts w:ascii="Baskerville Old Face" w:hAnsi="Baskerville Old Face"/>
          <w:color w:val="0F243E" w:themeColor="text2" w:themeShade="80"/>
          <w:sz w:val="40"/>
          <w:szCs w:val="40"/>
        </w:rPr>
        <w:t>DX BALL RELOADED</w:t>
      </w:r>
    </w:p>
    <w:p w:rsidR="009664B0" w:rsidRDefault="009664B0" w:rsidP="00186EAE">
      <w:pPr>
        <w:rPr>
          <w:rFonts w:cstheme="minorHAnsi"/>
          <w:color w:val="C00000"/>
          <w:sz w:val="28"/>
          <w:szCs w:val="28"/>
        </w:rPr>
      </w:pPr>
    </w:p>
    <w:p w:rsidR="00186EAE" w:rsidRPr="00404889" w:rsidRDefault="00186EAE" w:rsidP="00186EAE">
      <w:pPr>
        <w:rPr>
          <w:rFonts w:cstheme="minorHAnsi"/>
          <w:color w:val="C00000"/>
          <w:sz w:val="28"/>
          <w:szCs w:val="28"/>
        </w:rPr>
      </w:pPr>
      <w:r w:rsidRPr="00404889">
        <w:rPr>
          <w:rFonts w:cstheme="minorHAnsi"/>
          <w:color w:val="C00000"/>
          <w:sz w:val="28"/>
          <w:szCs w:val="28"/>
        </w:rPr>
        <w:t>INTRODUCTION:</w:t>
      </w:r>
    </w:p>
    <w:p w:rsidR="00186EAE" w:rsidRDefault="00186EAE" w:rsidP="00186EAE">
      <w:pPr>
        <w:rPr>
          <w:rStyle w:val="apple-style-span"/>
          <w:rFonts w:cstheme="minorHAnsi"/>
          <w:color w:val="000000"/>
          <w:sz w:val="28"/>
          <w:szCs w:val="28"/>
          <w:shd w:val="clear" w:color="auto" w:fill="FFFFFF"/>
        </w:rPr>
      </w:pPr>
      <w:r w:rsidRPr="00186EAE">
        <w:rPr>
          <w:sz w:val="28"/>
          <w:szCs w:val="28"/>
        </w:rPr>
        <w:t>The purpose of this document is to present a detailed description of the DX Ball Reloaded game that the team has d</w:t>
      </w:r>
      <w:r>
        <w:rPr>
          <w:sz w:val="28"/>
          <w:szCs w:val="28"/>
        </w:rPr>
        <w:t>e</w:t>
      </w:r>
      <w:r w:rsidRPr="00186EAE">
        <w:rPr>
          <w:sz w:val="28"/>
          <w:szCs w:val="28"/>
        </w:rPr>
        <w:t>veloped.</w:t>
      </w:r>
      <w:r w:rsidRPr="00186EAE">
        <w:rPr>
          <w:rFonts w:cstheme="minorHAnsi"/>
          <w:sz w:val="28"/>
          <w:szCs w:val="28"/>
        </w:rPr>
        <w:t xml:space="preserve"> DX ball game is a well known brick breaking game.</w:t>
      </w:r>
      <w:r w:rsidR="001E3D3E" w:rsidRPr="002B3ED9">
        <w:rPr>
          <w:rFonts w:cstheme="minorHAnsi"/>
          <w:color w:val="000000"/>
          <w:sz w:val="28"/>
          <w:szCs w:val="28"/>
          <w:shd w:val="clear" w:color="auto" w:fill="FFFFFF"/>
        </w:rPr>
        <w:t xml:space="preserve"> </w:t>
      </w:r>
      <w:r w:rsidR="001E3D3E">
        <w:rPr>
          <w:rFonts w:cstheme="minorHAnsi"/>
          <w:color w:val="000000"/>
          <w:sz w:val="28"/>
          <w:szCs w:val="28"/>
          <w:shd w:val="clear" w:color="auto" w:fill="FFFFFF"/>
        </w:rPr>
        <w:t xml:space="preserve">‘Dx Ball Reloaded’ is our attempt to make a different version of the game based on the original idea. Well the game is about a </w:t>
      </w:r>
      <w:r w:rsidRPr="00186EAE">
        <w:rPr>
          <w:rStyle w:val="apple-style-span"/>
          <w:rFonts w:cstheme="minorHAnsi"/>
          <w:color w:val="000000"/>
          <w:sz w:val="28"/>
          <w:szCs w:val="28"/>
          <w:shd w:val="clear" w:color="auto" w:fill="FFFFFF"/>
        </w:rPr>
        <w:t xml:space="preserve">ball </w:t>
      </w:r>
      <w:r w:rsidR="001E3D3E">
        <w:rPr>
          <w:rStyle w:val="apple-style-span"/>
          <w:rFonts w:cstheme="minorHAnsi"/>
          <w:color w:val="000000"/>
          <w:sz w:val="28"/>
          <w:szCs w:val="28"/>
          <w:shd w:val="clear" w:color="auto" w:fill="FFFFFF"/>
        </w:rPr>
        <w:t xml:space="preserve">which </w:t>
      </w:r>
      <w:r w:rsidRPr="00186EAE">
        <w:rPr>
          <w:rStyle w:val="apple-style-span"/>
          <w:rFonts w:cstheme="minorHAnsi"/>
          <w:color w:val="000000"/>
          <w:sz w:val="28"/>
          <w:szCs w:val="28"/>
          <w:shd w:val="clear" w:color="auto" w:fill="FFFFFF"/>
        </w:rPr>
        <w:t>is bouncing around and breaking bricks. You bounce it back up to break more and if you let the ball pass your paddle, then you lose.</w:t>
      </w:r>
    </w:p>
    <w:p w:rsidR="001E3D3E" w:rsidRDefault="001E3D3E" w:rsidP="00186EAE">
      <w:pPr>
        <w:rPr>
          <w:rStyle w:val="apple-style-span"/>
          <w:rFonts w:cstheme="minorHAnsi"/>
          <w:color w:val="C00000"/>
          <w:sz w:val="28"/>
          <w:szCs w:val="28"/>
          <w:shd w:val="clear" w:color="auto" w:fill="FFFFFF"/>
        </w:rPr>
      </w:pPr>
    </w:p>
    <w:p w:rsidR="009664B0" w:rsidRDefault="009664B0" w:rsidP="00186EAE">
      <w:pPr>
        <w:rPr>
          <w:rStyle w:val="apple-style-span"/>
          <w:rFonts w:cstheme="minorHAnsi"/>
          <w:color w:val="C00000"/>
          <w:sz w:val="28"/>
          <w:szCs w:val="28"/>
          <w:shd w:val="clear" w:color="auto" w:fill="FFFFFF"/>
        </w:rPr>
      </w:pPr>
      <w:r>
        <w:rPr>
          <w:rStyle w:val="apple-style-span"/>
          <w:rFonts w:cstheme="minorHAnsi"/>
          <w:color w:val="C00000"/>
          <w:sz w:val="28"/>
          <w:szCs w:val="28"/>
          <w:shd w:val="clear" w:color="auto" w:fill="FFFFFF"/>
        </w:rPr>
        <w:t>STATUS OF THE PROJECT:</w:t>
      </w:r>
    </w:p>
    <w:p w:rsidR="009664B0" w:rsidRDefault="00942FFC" w:rsidP="00186EAE">
      <w:pPr>
        <w:rPr>
          <w:rStyle w:val="apple-style-span"/>
          <w:rFonts w:cstheme="minorHAnsi"/>
          <w:sz w:val="28"/>
          <w:szCs w:val="28"/>
          <w:shd w:val="clear" w:color="auto" w:fill="FFFFFF"/>
        </w:rPr>
      </w:pPr>
      <w:r>
        <w:rPr>
          <w:rStyle w:val="apple-style-span"/>
          <w:rFonts w:cstheme="minorHAnsi"/>
          <w:sz w:val="28"/>
          <w:szCs w:val="28"/>
          <w:shd w:val="clear" w:color="auto" w:fill="FFFFFF"/>
        </w:rPr>
        <w:t xml:space="preserve">A command-line interface </w:t>
      </w:r>
      <w:r w:rsidR="00C040E9">
        <w:rPr>
          <w:rStyle w:val="apple-style-span"/>
          <w:rFonts w:cstheme="minorHAnsi"/>
          <w:sz w:val="28"/>
          <w:szCs w:val="28"/>
          <w:shd w:val="clear" w:color="auto" w:fill="FFFFFF"/>
        </w:rPr>
        <w:t xml:space="preserve">(for input of the game) </w:t>
      </w:r>
      <w:r>
        <w:rPr>
          <w:rStyle w:val="apple-style-span"/>
          <w:rFonts w:cstheme="minorHAnsi"/>
          <w:sz w:val="28"/>
          <w:szCs w:val="28"/>
          <w:shd w:val="clear" w:color="auto" w:fill="FFFFFF"/>
        </w:rPr>
        <w:t>of the game</w:t>
      </w:r>
      <w:r w:rsidR="009664B0">
        <w:rPr>
          <w:rStyle w:val="apple-style-span"/>
          <w:rFonts w:cstheme="minorHAnsi"/>
          <w:sz w:val="28"/>
          <w:szCs w:val="28"/>
          <w:shd w:val="clear" w:color="auto" w:fill="FFFFFF"/>
        </w:rPr>
        <w:t xml:space="preserve"> stands completed.</w:t>
      </w:r>
    </w:p>
    <w:p w:rsidR="009664B0" w:rsidRDefault="009664B0" w:rsidP="00186EAE">
      <w:pPr>
        <w:rPr>
          <w:rStyle w:val="apple-style-span"/>
          <w:rFonts w:cstheme="minorHAnsi"/>
          <w:color w:val="C00000"/>
          <w:sz w:val="28"/>
          <w:szCs w:val="28"/>
          <w:shd w:val="clear" w:color="auto" w:fill="FFFFFF"/>
        </w:rPr>
      </w:pPr>
      <w:r w:rsidRPr="009664B0">
        <w:rPr>
          <w:rStyle w:val="apple-style-span"/>
          <w:rFonts w:cstheme="minorHAnsi"/>
          <w:color w:val="C00000"/>
          <w:sz w:val="28"/>
          <w:szCs w:val="28"/>
          <w:shd w:val="clear" w:color="auto" w:fill="FFFFFF"/>
        </w:rPr>
        <w:t xml:space="preserve">WORK </w:t>
      </w:r>
      <w:r>
        <w:rPr>
          <w:rStyle w:val="apple-style-span"/>
          <w:rFonts w:cstheme="minorHAnsi"/>
          <w:color w:val="C00000"/>
          <w:sz w:val="28"/>
          <w:szCs w:val="28"/>
          <w:shd w:val="clear" w:color="auto" w:fill="FFFFFF"/>
        </w:rPr>
        <w:t xml:space="preserve">INITIALLY </w:t>
      </w:r>
      <w:r w:rsidRPr="009664B0">
        <w:rPr>
          <w:rStyle w:val="apple-style-span"/>
          <w:rFonts w:cstheme="minorHAnsi"/>
          <w:color w:val="C00000"/>
          <w:sz w:val="28"/>
          <w:szCs w:val="28"/>
          <w:shd w:val="clear" w:color="auto" w:fill="FFFFFF"/>
        </w:rPr>
        <w:t>ALLOCATED:</w:t>
      </w:r>
    </w:p>
    <w:p w:rsidR="004F028F" w:rsidRPr="00E67DED" w:rsidRDefault="004F028F" w:rsidP="004F028F">
      <w:pPr>
        <w:pStyle w:val="ListParagraph"/>
        <w:numPr>
          <w:ilvl w:val="0"/>
          <w:numId w:val="27"/>
        </w:numPr>
        <w:spacing w:after="0" w:line="360" w:lineRule="auto"/>
        <w:jc w:val="both"/>
        <w:rPr>
          <w:rFonts w:ascii="Times New Roman" w:hAnsi="Times New Roman"/>
          <w:sz w:val="26"/>
          <w:szCs w:val="26"/>
        </w:rPr>
      </w:pPr>
      <w:r w:rsidRPr="00E67DED">
        <w:rPr>
          <w:rFonts w:ascii="Times New Roman" w:hAnsi="Times New Roman"/>
          <w:b/>
          <w:sz w:val="26"/>
          <w:szCs w:val="26"/>
        </w:rPr>
        <w:t>Arkopal Dutt:</w:t>
      </w:r>
      <w:r w:rsidRPr="00E67DED">
        <w:rPr>
          <w:rFonts w:ascii="Times New Roman" w:hAnsi="Times New Roman"/>
          <w:sz w:val="26"/>
          <w:szCs w:val="26"/>
        </w:rPr>
        <w:t xml:space="preserve"> Generation of bricks, latency of bricks and the compilation of all the functions and menus into one integrated product</w:t>
      </w:r>
    </w:p>
    <w:p w:rsidR="004F028F" w:rsidRPr="00E67DED" w:rsidRDefault="004F028F" w:rsidP="004F028F">
      <w:pPr>
        <w:pStyle w:val="ListParagraph"/>
        <w:numPr>
          <w:ilvl w:val="0"/>
          <w:numId w:val="27"/>
        </w:numPr>
        <w:spacing w:after="0" w:line="360" w:lineRule="auto"/>
        <w:jc w:val="both"/>
        <w:rPr>
          <w:rFonts w:ascii="Times New Roman" w:hAnsi="Times New Roman"/>
          <w:b/>
          <w:sz w:val="26"/>
          <w:szCs w:val="26"/>
        </w:rPr>
      </w:pPr>
      <w:r w:rsidRPr="00E67DED">
        <w:rPr>
          <w:rFonts w:ascii="Times New Roman" w:hAnsi="Times New Roman"/>
          <w:b/>
          <w:sz w:val="26"/>
          <w:szCs w:val="26"/>
        </w:rPr>
        <w:t xml:space="preserve">Arpit Agarwal: </w:t>
      </w:r>
      <w:r w:rsidRPr="00E67DED">
        <w:rPr>
          <w:rFonts w:ascii="Times New Roman" w:hAnsi="Times New Roman"/>
          <w:sz w:val="26"/>
          <w:szCs w:val="26"/>
        </w:rPr>
        <w:t>Movement of the paddle</w:t>
      </w:r>
      <w:r>
        <w:rPr>
          <w:rFonts w:ascii="Times New Roman" w:hAnsi="Times New Roman"/>
          <w:sz w:val="26"/>
          <w:szCs w:val="26"/>
        </w:rPr>
        <w:t xml:space="preserve"> and its</w:t>
      </w:r>
      <w:r w:rsidRPr="00E67DED">
        <w:rPr>
          <w:rFonts w:ascii="Times New Roman" w:hAnsi="Times New Roman"/>
          <w:sz w:val="26"/>
          <w:szCs w:val="26"/>
        </w:rPr>
        <w:t xml:space="preserve"> interaction with the ball</w:t>
      </w:r>
    </w:p>
    <w:p w:rsidR="004F028F" w:rsidRPr="00E67DED" w:rsidRDefault="004F028F" w:rsidP="004F028F">
      <w:pPr>
        <w:pStyle w:val="ListParagraph"/>
        <w:numPr>
          <w:ilvl w:val="0"/>
          <w:numId w:val="27"/>
        </w:numPr>
        <w:spacing w:after="0" w:line="360" w:lineRule="auto"/>
        <w:jc w:val="both"/>
        <w:rPr>
          <w:rFonts w:ascii="Times New Roman" w:hAnsi="Times New Roman"/>
          <w:b/>
          <w:sz w:val="26"/>
          <w:szCs w:val="26"/>
        </w:rPr>
      </w:pPr>
      <w:r w:rsidRPr="00E67DED">
        <w:rPr>
          <w:rFonts w:ascii="Times New Roman" w:hAnsi="Times New Roman"/>
          <w:b/>
          <w:sz w:val="26"/>
          <w:szCs w:val="26"/>
        </w:rPr>
        <w:t xml:space="preserve">Ashish Charan Tandi: </w:t>
      </w:r>
      <w:r w:rsidRPr="00E67DED">
        <w:rPr>
          <w:rFonts w:ascii="Times New Roman" w:hAnsi="Times New Roman"/>
          <w:sz w:val="26"/>
          <w:szCs w:val="26"/>
        </w:rPr>
        <w:t>Movement of ball within game and interaction with bricks</w:t>
      </w:r>
    </w:p>
    <w:p w:rsidR="004F028F" w:rsidRPr="00E67DED" w:rsidRDefault="004F028F" w:rsidP="004F028F">
      <w:pPr>
        <w:pStyle w:val="ListParagraph"/>
        <w:numPr>
          <w:ilvl w:val="0"/>
          <w:numId w:val="27"/>
        </w:numPr>
        <w:spacing w:after="0" w:line="360" w:lineRule="auto"/>
        <w:jc w:val="both"/>
        <w:rPr>
          <w:rFonts w:ascii="Times New Roman" w:hAnsi="Times New Roman"/>
          <w:b/>
          <w:sz w:val="26"/>
          <w:szCs w:val="26"/>
        </w:rPr>
      </w:pPr>
      <w:r w:rsidRPr="00E67DED">
        <w:rPr>
          <w:rFonts w:ascii="Times New Roman" w:hAnsi="Times New Roman"/>
          <w:b/>
          <w:sz w:val="26"/>
          <w:szCs w:val="26"/>
        </w:rPr>
        <w:t xml:space="preserve">Arushi Gambhir, Archit Naraniwal, Avdesh Dixit, Ashish Yerekar: </w:t>
      </w:r>
      <w:r w:rsidRPr="00E67DED">
        <w:rPr>
          <w:rFonts w:ascii="Times New Roman" w:hAnsi="Times New Roman"/>
          <w:sz w:val="26"/>
          <w:szCs w:val="26"/>
        </w:rPr>
        <w:t>Designing of the Main Menu and all the in game menus (e.g. Pause Menu)</w:t>
      </w:r>
    </w:p>
    <w:p w:rsidR="009664B0" w:rsidRPr="009664B0" w:rsidRDefault="009664B0" w:rsidP="00186EAE">
      <w:pPr>
        <w:rPr>
          <w:rStyle w:val="apple-style-span"/>
          <w:rFonts w:cstheme="minorHAnsi"/>
          <w:sz w:val="28"/>
          <w:szCs w:val="28"/>
          <w:shd w:val="clear" w:color="auto" w:fill="FFFFFF"/>
        </w:rPr>
      </w:pPr>
    </w:p>
    <w:p w:rsidR="009664B0" w:rsidRDefault="009664B0" w:rsidP="00186EAE">
      <w:pPr>
        <w:rPr>
          <w:rStyle w:val="apple-style-span"/>
          <w:rFonts w:cstheme="minorHAnsi"/>
          <w:color w:val="C00000"/>
          <w:sz w:val="28"/>
          <w:szCs w:val="28"/>
          <w:shd w:val="clear" w:color="auto" w:fill="FFFFFF"/>
        </w:rPr>
      </w:pPr>
      <w:r w:rsidRPr="009664B0">
        <w:rPr>
          <w:rStyle w:val="apple-style-span"/>
          <w:rFonts w:cstheme="minorHAnsi"/>
          <w:color w:val="C00000"/>
          <w:sz w:val="28"/>
          <w:szCs w:val="28"/>
          <w:shd w:val="clear" w:color="auto" w:fill="FFFFFF"/>
        </w:rPr>
        <w:t>WORK AS FINISHED</w:t>
      </w:r>
      <w:r>
        <w:rPr>
          <w:rStyle w:val="apple-style-span"/>
          <w:rFonts w:cstheme="minorHAnsi"/>
          <w:color w:val="C00000"/>
          <w:sz w:val="28"/>
          <w:szCs w:val="28"/>
          <w:shd w:val="clear" w:color="auto" w:fill="FFFFFF"/>
        </w:rPr>
        <w:t xml:space="preserve"> BY THE MEMBERS:</w:t>
      </w:r>
    </w:p>
    <w:p w:rsidR="004F028F" w:rsidRPr="00E67DED" w:rsidRDefault="004F028F" w:rsidP="004F028F">
      <w:pPr>
        <w:pStyle w:val="ListParagraph"/>
        <w:numPr>
          <w:ilvl w:val="0"/>
          <w:numId w:val="27"/>
        </w:numPr>
        <w:spacing w:after="0" w:line="360" w:lineRule="auto"/>
        <w:jc w:val="both"/>
        <w:rPr>
          <w:rFonts w:ascii="Times New Roman" w:hAnsi="Times New Roman"/>
          <w:sz w:val="26"/>
          <w:szCs w:val="26"/>
        </w:rPr>
      </w:pPr>
      <w:r w:rsidRPr="00E67DED">
        <w:rPr>
          <w:rFonts w:ascii="Times New Roman" w:hAnsi="Times New Roman"/>
          <w:b/>
          <w:sz w:val="26"/>
          <w:szCs w:val="26"/>
        </w:rPr>
        <w:t>Arkopal Dutt:</w:t>
      </w:r>
      <w:r w:rsidRPr="00E67DED">
        <w:rPr>
          <w:rFonts w:ascii="Times New Roman" w:hAnsi="Times New Roman"/>
          <w:sz w:val="26"/>
          <w:szCs w:val="26"/>
        </w:rPr>
        <w:t xml:space="preserve"> Generation of bricks</w:t>
      </w:r>
      <w:r w:rsidR="001851B4">
        <w:rPr>
          <w:rFonts w:ascii="Times New Roman" w:hAnsi="Times New Roman"/>
          <w:sz w:val="26"/>
          <w:szCs w:val="26"/>
        </w:rPr>
        <w:t xml:space="preserve"> in the various levels</w:t>
      </w:r>
      <w:r w:rsidRPr="00E67DED">
        <w:rPr>
          <w:rFonts w:ascii="Times New Roman" w:hAnsi="Times New Roman"/>
          <w:sz w:val="26"/>
          <w:szCs w:val="26"/>
        </w:rPr>
        <w:t xml:space="preserve">, </w:t>
      </w:r>
      <w:r>
        <w:rPr>
          <w:rFonts w:ascii="Times New Roman" w:hAnsi="Times New Roman"/>
          <w:sz w:val="26"/>
          <w:szCs w:val="26"/>
        </w:rPr>
        <w:t xml:space="preserve">movement of paddle (final version) </w:t>
      </w:r>
      <w:r w:rsidRPr="00E67DED">
        <w:rPr>
          <w:rFonts w:ascii="Times New Roman" w:hAnsi="Times New Roman"/>
          <w:sz w:val="26"/>
          <w:szCs w:val="26"/>
        </w:rPr>
        <w:t>and the compilation of all the functions and menus into one integrated product</w:t>
      </w:r>
    </w:p>
    <w:p w:rsidR="004F028F" w:rsidRPr="00E67DED" w:rsidRDefault="004F028F" w:rsidP="004F028F">
      <w:pPr>
        <w:pStyle w:val="ListParagraph"/>
        <w:numPr>
          <w:ilvl w:val="0"/>
          <w:numId w:val="27"/>
        </w:numPr>
        <w:spacing w:after="0" w:line="360" w:lineRule="auto"/>
        <w:jc w:val="both"/>
        <w:rPr>
          <w:rFonts w:ascii="Times New Roman" w:hAnsi="Times New Roman"/>
          <w:b/>
          <w:sz w:val="26"/>
          <w:szCs w:val="26"/>
        </w:rPr>
      </w:pPr>
      <w:r w:rsidRPr="00E67DED">
        <w:rPr>
          <w:rFonts w:ascii="Times New Roman" w:hAnsi="Times New Roman"/>
          <w:b/>
          <w:sz w:val="26"/>
          <w:szCs w:val="26"/>
        </w:rPr>
        <w:lastRenderedPageBreak/>
        <w:t xml:space="preserve">Arpit Agarwal: </w:t>
      </w:r>
      <w:r>
        <w:rPr>
          <w:rFonts w:ascii="Times New Roman" w:hAnsi="Times New Roman"/>
          <w:sz w:val="26"/>
          <w:szCs w:val="26"/>
        </w:rPr>
        <w:t>creation of the windows/ game menus involved in the game</w:t>
      </w:r>
    </w:p>
    <w:p w:rsidR="004F028F" w:rsidRPr="00E67DED" w:rsidRDefault="004F028F" w:rsidP="004F028F">
      <w:pPr>
        <w:pStyle w:val="ListParagraph"/>
        <w:numPr>
          <w:ilvl w:val="0"/>
          <w:numId w:val="27"/>
        </w:numPr>
        <w:spacing w:after="0" w:line="360" w:lineRule="auto"/>
        <w:jc w:val="both"/>
        <w:rPr>
          <w:rFonts w:ascii="Times New Roman" w:hAnsi="Times New Roman"/>
          <w:b/>
          <w:sz w:val="26"/>
          <w:szCs w:val="26"/>
        </w:rPr>
      </w:pPr>
      <w:r w:rsidRPr="00E67DED">
        <w:rPr>
          <w:rFonts w:ascii="Times New Roman" w:hAnsi="Times New Roman"/>
          <w:b/>
          <w:sz w:val="26"/>
          <w:szCs w:val="26"/>
        </w:rPr>
        <w:t xml:space="preserve">Ashish Charan Tandi: </w:t>
      </w:r>
      <w:r w:rsidR="001851B4">
        <w:rPr>
          <w:rFonts w:ascii="Times New Roman" w:hAnsi="Times New Roman"/>
          <w:sz w:val="26"/>
          <w:szCs w:val="26"/>
        </w:rPr>
        <w:t>Movement of ball within game,</w:t>
      </w:r>
      <w:r w:rsidRPr="00E67DED">
        <w:rPr>
          <w:rFonts w:ascii="Times New Roman" w:hAnsi="Times New Roman"/>
          <w:sz w:val="26"/>
          <w:szCs w:val="26"/>
        </w:rPr>
        <w:t xml:space="preserve"> </w:t>
      </w:r>
      <w:r w:rsidR="001851B4">
        <w:rPr>
          <w:rFonts w:ascii="Times New Roman" w:hAnsi="Times New Roman"/>
          <w:sz w:val="26"/>
          <w:szCs w:val="26"/>
        </w:rPr>
        <w:t>reflection of ball on</w:t>
      </w:r>
      <w:r w:rsidRPr="00E67DED">
        <w:rPr>
          <w:rFonts w:ascii="Times New Roman" w:hAnsi="Times New Roman"/>
          <w:sz w:val="26"/>
          <w:szCs w:val="26"/>
        </w:rPr>
        <w:t xml:space="preserve"> bricks</w:t>
      </w:r>
      <w:r w:rsidR="001851B4">
        <w:rPr>
          <w:rFonts w:ascii="Times New Roman" w:hAnsi="Times New Roman"/>
          <w:sz w:val="26"/>
          <w:szCs w:val="26"/>
        </w:rPr>
        <w:t>, and the walls</w:t>
      </w:r>
    </w:p>
    <w:p w:rsidR="004F028F" w:rsidRPr="00662C25" w:rsidRDefault="001F535B" w:rsidP="004F028F">
      <w:pPr>
        <w:pStyle w:val="ListParagraph"/>
        <w:numPr>
          <w:ilvl w:val="0"/>
          <w:numId w:val="27"/>
        </w:numPr>
        <w:spacing w:after="0" w:line="360" w:lineRule="auto"/>
        <w:jc w:val="both"/>
        <w:rPr>
          <w:rFonts w:ascii="Times New Roman" w:hAnsi="Times New Roman"/>
          <w:b/>
          <w:sz w:val="26"/>
          <w:szCs w:val="26"/>
        </w:rPr>
      </w:pPr>
      <w:r>
        <w:rPr>
          <w:rFonts w:ascii="Times New Roman" w:hAnsi="Times New Roman"/>
          <w:b/>
          <w:sz w:val="26"/>
          <w:szCs w:val="26"/>
        </w:rPr>
        <w:t>Archit Naraniwal</w:t>
      </w:r>
      <w:r w:rsidR="004F028F" w:rsidRPr="00E67DED">
        <w:rPr>
          <w:rFonts w:ascii="Times New Roman" w:hAnsi="Times New Roman"/>
          <w:b/>
          <w:sz w:val="26"/>
          <w:szCs w:val="26"/>
        </w:rPr>
        <w:t xml:space="preserve">, Ashish Yerekar: </w:t>
      </w:r>
      <w:r w:rsidR="004F028F" w:rsidRPr="00E67DED">
        <w:rPr>
          <w:rFonts w:ascii="Times New Roman" w:hAnsi="Times New Roman"/>
          <w:sz w:val="26"/>
          <w:szCs w:val="26"/>
        </w:rPr>
        <w:t>Designing of the Main Menu and all th</w:t>
      </w:r>
      <w:r w:rsidR="00662C25">
        <w:rPr>
          <w:rFonts w:ascii="Times New Roman" w:hAnsi="Times New Roman"/>
          <w:sz w:val="26"/>
          <w:szCs w:val="26"/>
        </w:rPr>
        <w:t>e in game menus (they were not accepted by the coordinator</w:t>
      </w:r>
      <w:r w:rsidR="004F028F" w:rsidRPr="00E67DED">
        <w:rPr>
          <w:rFonts w:ascii="Times New Roman" w:hAnsi="Times New Roman"/>
          <w:sz w:val="26"/>
          <w:szCs w:val="26"/>
        </w:rPr>
        <w:t>)</w:t>
      </w:r>
    </w:p>
    <w:p w:rsidR="00662C25" w:rsidRPr="001F535B" w:rsidRDefault="00662C25" w:rsidP="004F028F">
      <w:pPr>
        <w:pStyle w:val="ListParagraph"/>
        <w:numPr>
          <w:ilvl w:val="0"/>
          <w:numId w:val="27"/>
        </w:numPr>
        <w:spacing w:after="0" w:line="360" w:lineRule="auto"/>
        <w:jc w:val="both"/>
        <w:rPr>
          <w:rFonts w:ascii="Times New Roman" w:hAnsi="Times New Roman"/>
          <w:b/>
          <w:sz w:val="26"/>
          <w:szCs w:val="26"/>
        </w:rPr>
      </w:pPr>
      <w:r>
        <w:rPr>
          <w:rFonts w:ascii="Times New Roman" w:hAnsi="Times New Roman"/>
          <w:b/>
          <w:sz w:val="26"/>
          <w:szCs w:val="26"/>
        </w:rPr>
        <w:t xml:space="preserve">Arushi Gambhir: </w:t>
      </w:r>
      <w:r>
        <w:rPr>
          <w:rFonts w:ascii="Times New Roman" w:hAnsi="Times New Roman"/>
          <w:sz w:val="26"/>
          <w:szCs w:val="26"/>
        </w:rPr>
        <w:t>SRS Document</w:t>
      </w:r>
      <w:r w:rsidR="006301C1">
        <w:rPr>
          <w:rFonts w:ascii="Times New Roman" w:hAnsi="Times New Roman"/>
          <w:sz w:val="26"/>
          <w:szCs w:val="26"/>
        </w:rPr>
        <w:t xml:space="preserve"> (modified by the coordinator)</w:t>
      </w:r>
      <w:r w:rsidR="00C303AB">
        <w:rPr>
          <w:rFonts w:ascii="Times New Roman" w:hAnsi="Times New Roman"/>
          <w:sz w:val="26"/>
          <w:szCs w:val="26"/>
        </w:rPr>
        <w:t>, User Manual, Instructions Window</w:t>
      </w:r>
      <w:r>
        <w:rPr>
          <w:rFonts w:ascii="Times New Roman" w:hAnsi="Times New Roman"/>
          <w:sz w:val="26"/>
          <w:szCs w:val="26"/>
        </w:rPr>
        <w:t xml:space="preserve">, </w:t>
      </w:r>
      <w:r w:rsidR="00C303AB">
        <w:rPr>
          <w:rFonts w:ascii="Times New Roman" w:hAnsi="Times New Roman"/>
          <w:sz w:val="26"/>
          <w:szCs w:val="26"/>
        </w:rPr>
        <w:t>Final Stage Report</w:t>
      </w:r>
    </w:p>
    <w:p w:rsidR="001F535B" w:rsidRPr="00E67DED" w:rsidRDefault="001F535B" w:rsidP="004F028F">
      <w:pPr>
        <w:pStyle w:val="ListParagraph"/>
        <w:numPr>
          <w:ilvl w:val="0"/>
          <w:numId w:val="27"/>
        </w:numPr>
        <w:spacing w:after="0" w:line="360" w:lineRule="auto"/>
        <w:jc w:val="both"/>
        <w:rPr>
          <w:rFonts w:ascii="Times New Roman" w:hAnsi="Times New Roman"/>
          <w:b/>
          <w:sz w:val="26"/>
          <w:szCs w:val="26"/>
        </w:rPr>
      </w:pPr>
      <w:r>
        <w:rPr>
          <w:rFonts w:ascii="Times New Roman" w:hAnsi="Times New Roman"/>
          <w:b/>
          <w:sz w:val="26"/>
          <w:szCs w:val="26"/>
        </w:rPr>
        <w:t xml:space="preserve">Avdesh Dixit: </w:t>
      </w:r>
      <w:r w:rsidR="00482F50">
        <w:rPr>
          <w:rFonts w:ascii="Times New Roman" w:hAnsi="Times New Roman"/>
          <w:sz w:val="26"/>
          <w:szCs w:val="26"/>
        </w:rPr>
        <w:t>N/A</w:t>
      </w:r>
    </w:p>
    <w:p w:rsidR="009664B0" w:rsidRPr="009664B0" w:rsidRDefault="009664B0" w:rsidP="00186EAE">
      <w:pPr>
        <w:rPr>
          <w:rStyle w:val="apple-style-span"/>
          <w:rFonts w:cstheme="minorHAnsi"/>
          <w:sz w:val="28"/>
          <w:szCs w:val="28"/>
          <w:shd w:val="clear" w:color="auto" w:fill="FFFFFF"/>
        </w:rPr>
      </w:pPr>
    </w:p>
    <w:p w:rsidR="00186EAE" w:rsidRPr="00404889" w:rsidRDefault="00186EAE" w:rsidP="00186EAE">
      <w:pPr>
        <w:rPr>
          <w:rStyle w:val="apple-style-span"/>
          <w:rFonts w:cstheme="minorHAnsi"/>
          <w:color w:val="C00000"/>
          <w:sz w:val="28"/>
          <w:szCs w:val="28"/>
          <w:shd w:val="clear" w:color="auto" w:fill="FFFFFF"/>
        </w:rPr>
      </w:pPr>
      <w:r w:rsidRPr="00404889">
        <w:rPr>
          <w:rStyle w:val="apple-style-span"/>
          <w:rFonts w:cstheme="minorHAnsi"/>
          <w:color w:val="C00000"/>
          <w:sz w:val="28"/>
          <w:szCs w:val="28"/>
          <w:shd w:val="clear" w:color="auto" w:fill="FFFFFF"/>
        </w:rPr>
        <w:t>WORKING OF THE GAME:</w:t>
      </w:r>
    </w:p>
    <w:p w:rsidR="00186EAE" w:rsidRPr="00186EAE" w:rsidRDefault="00186EAE" w:rsidP="00186EAE">
      <w:pPr>
        <w:pStyle w:val="ListParagraph"/>
        <w:numPr>
          <w:ilvl w:val="0"/>
          <w:numId w:val="1"/>
        </w:numPr>
        <w:rPr>
          <w:rFonts w:cstheme="minorHAnsi"/>
          <w:color w:val="000000"/>
          <w:sz w:val="28"/>
          <w:szCs w:val="28"/>
          <w:shd w:val="clear" w:color="auto" w:fill="FFFFFF"/>
        </w:rPr>
      </w:pPr>
      <w:r w:rsidRPr="00186EAE">
        <w:rPr>
          <w:rFonts w:cstheme="minorHAnsi"/>
          <w:sz w:val="28"/>
          <w:szCs w:val="28"/>
        </w:rPr>
        <w:t>Game starts upon clicking the executable equivalent file of the game.</w:t>
      </w:r>
    </w:p>
    <w:p w:rsidR="00186EAE" w:rsidRPr="00186EAE" w:rsidRDefault="00186EAE" w:rsidP="00186EAE">
      <w:pPr>
        <w:pStyle w:val="ListParagraph"/>
        <w:numPr>
          <w:ilvl w:val="0"/>
          <w:numId w:val="1"/>
        </w:numPr>
        <w:rPr>
          <w:rFonts w:cstheme="minorHAnsi"/>
          <w:color w:val="000000"/>
          <w:sz w:val="28"/>
          <w:szCs w:val="28"/>
          <w:shd w:val="clear" w:color="auto" w:fill="FFFFFF"/>
        </w:rPr>
      </w:pPr>
      <w:r w:rsidRPr="00186EAE">
        <w:rPr>
          <w:rFonts w:cstheme="minorHAnsi"/>
          <w:sz w:val="28"/>
          <w:szCs w:val="28"/>
        </w:rPr>
        <w:t>Window appears showing logo of the game.</w:t>
      </w:r>
    </w:p>
    <w:p w:rsidR="00186EAE" w:rsidRPr="00186EAE" w:rsidRDefault="00186EAE" w:rsidP="00186EAE">
      <w:pPr>
        <w:pStyle w:val="ListParagraph"/>
        <w:numPr>
          <w:ilvl w:val="0"/>
          <w:numId w:val="1"/>
        </w:numPr>
        <w:spacing w:after="0"/>
        <w:rPr>
          <w:rFonts w:cstheme="minorHAnsi"/>
          <w:sz w:val="28"/>
          <w:szCs w:val="28"/>
        </w:rPr>
      </w:pPr>
      <w:r w:rsidRPr="00186EAE">
        <w:rPr>
          <w:rFonts w:cstheme="minorHAnsi"/>
          <w:sz w:val="28"/>
          <w:szCs w:val="28"/>
        </w:rPr>
        <w:t>Main Menu appears with the following options</w:t>
      </w:r>
    </w:p>
    <w:p w:rsidR="00186EAE" w:rsidRPr="00186EAE" w:rsidRDefault="00186EAE" w:rsidP="00186EAE">
      <w:pPr>
        <w:pStyle w:val="ListParagraph"/>
        <w:numPr>
          <w:ilvl w:val="1"/>
          <w:numId w:val="1"/>
        </w:numPr>
        <w:spacing w:after="0"/>
        <w:rPr>
          <w:rFonts w:cstheme="minorHAnsi"/>
          <w:sz w:val="28"/>
          <w:szCs w:val="28"/>
        </w:rPr>
      </w:pPr>
      <w:r w:rsidRPr="00186EAE">
        <w:rPr>
          <w:rFonts w:cstheme="minorHAnsi"/>
          <w:sz w:val="28"/>
          <w:szCs w:val="28"/>
        </w:rPr>
        <w:t>PLAY</w:t>
      </w:r>
    </w:p>
    <w:p w:rsidR="00186EAE" w:rsidRPr="00404889" w:rsidRDefault="00186EAE" w:rsidP="00404889">
      <w:pPr>
        <w:pStyle w:val="ListParagraph"/>
        <w:numPr>
          <w:ilvl w:val="1"/>
          <w:numId w:val="1"/>
        </w:numPr>
        <w:spacing w:after="0"/>
        <w:rPr>
          <w:rFonts w:cstheme="minorHAnsi"/>
          <w:sz w:val="28"/>
          <w:szCs w:val="28"/>
        </w:rPr>
      </w:pPr>
      <w:r w:rsidRPr="00186EAE">
        <w:rPr>
          <w:rFonts w:cstheme="minorHAnsi"/>
          <w:sz w:val="28"/>
          <w:szCs w:val="28"/>
        </w:rPr>
        <w:t>OPTIONS</w:t>
      </w:r>
    </w:p>
    <w:p w:rsidR="00186EAE" w:rsidRPr="00186EAE" w:rsidRDefault="00186EAE" w:rsidP="00186EAE">
      <w:pPr>
        <w:pStyle w:val="ListParagraph"/>
        <w:numPr>
          <w:ilvl w:val="1"/>
          <w:numId w:val="1"/>
        </w:numPr>
        <w:spacing w:after="0"/>
        <w:rPr>
          <w:rFonts w:cstheme="minorHAnsi"/>
          <w:sz w:val="28"/>
          <w:szCs w:val="28"/>
        </w:rPr>
      </w:pPr>
      <w:r w:rsidRPr="00186EAE">
        <w:rPr>
          <w:rFonts w:cstheme="minorHAnsi"/>
          <w:sz w:val="28"/>
          <w:szCs w:val="28"/>
        </w:rPr>
        <w:t>QUIT</w:t>
      </w:r>
    </w:p>
    <w:p w:rsidR="00186EAE" w:rsidRPr="00186EAE" w:rsidRDefault="00186EAE" w:rsidP="00186EAE">
      <w:pPr>
        <w:pStyle w:val="ListParagraph"/>
        <w:numPr>
          <w:ilvl w:val="0"/>
          <w:numId w:val="1"/>
        </w:numPr>
        <w:rPr>
          <w:rStyle w:val="apple-style-span"/>
          <w:rFonts w:cstheme="minorHAnsi"/>
          <w:color w:val="000000"/>
          <w:sz w:val="28"/>
          <w:szCs w:val="28"/>
          <w:shd w:val="clear" w:color="auto" w:fill="FFFFFF"/>
        </w:rPr>
      </w:pPr>
      <w:r w:rsidRPr="00186EAE">
        <w:rPr>
          <w:rStyle w:val="apple-style-span"/>
          <w:rFonts w:cstheme="minorHAnsi"/>
          <w:color w:val="000000"/>
          <w:sz w:val="28"/>
          <w:szCs w:val="28"/>
          <w:shd w:val="clear" w:color="auto" w:fill="FFFFFF"/>
        </w:rPr>
        <w:t>On clicking the OPTIONS,another window appears with the following categories</w:t>
      </w:r>
    </w:p>
    <w:p w:rsidR="00186EAE" w:rsidRPr="00186EAE" w:rsidRDefault="00186EAE" w:rsidP="00186EAE">
      <w:pPr>
        <w:pStyle w:val="ListParagraph"/>
        <w:numPr>
          <w:ilvl w:val="0"/>
          <w:numId w:val="3"/>
        </w:numPr>
        <w:rPr>
          <w:rStyle w:val="apple-style-span"/>
          <w:rFonts w:cstheme="minorHAnsi"/>
          <w:color w:val="000000"/>
          <w:sz w:val="28"/>
          <w:szCs w:val="28"/>
          <w:shd w:val="clear" w:color="auto" w:fill="FFFFFF"/>
        </w:rPr>
      </w:pPr>
      <w:r w:rsidRPr="00186EAE">
        <w:rPr>
          <w:rStyle w:val="apple-style-span"/>
          <w:rFonts w:cstheme="minorHAnsi"/>
          <w:color w:val="000000"/>
          <w:sz w:val="28"/>
          <w:szCs w:val="28"/>
          <w:shd w:val="clear" w:color="auto" w:fill="FFFFFF"/>
        </w:rPr>
        <w:t>INSTRUCTIONS</w:t>
      </w:r>
    </w:p>
    <w:p w:rsidR="00404889" w:rsidRDefault="00320D85" w:rsidP="00404889">
      <w:pPr>
        <w:pStyle w:val="ListParagraph"/>
        <w:numPr>
          <w:ilvl w:val="0"/>
          <w:numId w:val="3"/>
        </w:numPr>
        <w:rPr>
          <w:rStyle w:val="apple-style-span"/>
          <w:rFonts w:cstheme="minorHAnsi"/>
          <w:color w:val="000000"/>
          <w:sz w:val="28"/>
          <w:szCs w:val="28"/>
          <w:shd w:val="clear" w:color="auto" w:fill="FFFFFF"/>
        </w:rPr>
      </w:pPr>
      <w:r>
        <w:rPr>
          <w:rStyle w:val="apple-style-span"/>
          <w:rFonts w:cstheme="minorHAnsi"/>
          <w:color w:val="000000"/>
          <w:sz w:val="28"/>
          <w:szCs w:val="28"/>
          <w:shd w:val="clear" w:color="auto" w:fill="FFFFFF"/>
        </w:rPr>
        <w:t>LEVELS</w:t>
      </w:r>
    </w:p>
    <w:p w:rsidR="00404889" w:rsidRPr="00404889" w:rsidRDefault="00404889" w:rsidP="00404889">
      <w:pPr>
        <w:pStyle w:val="ListParagraph"/>
        <w:numPr>
          <w:ilvl w:val="0"/>
          <w:numId w:val="3"/>
        </w:numPr>
        <w:rPr>
          <w:rStyle w:val="apple-style-span"/>
          <w:rFonts w:cstheme="minorHAnsi"/>
          <w:color w:val="000000"/>
          <w:sz w:val="28"/>
          <w:szCs w:val="28"/>
          <w:shd w:val="clear" w:color="auto" w:fill="FFFFFF"/>
        </w:rPr>
      </w:pPr>
      <w:r>
        <w:rPr>
          <w:rStyle w:val="apple-style-span"/>
          <w:rFonts w:cstheme="minorHAnsi"/>
          <w:color w:val="000000"/>
          <w:sz w:val="28"/>
          <w:szCs w:val="28"/>
          <w:shd w:val="clear" w:color="auto" w:fill="FFFFFF"/>
        </w:rPr>
        <w:t>CREDITS</w:t>
      </w:r>
    </w:p>
    <w:p w:rsidR="001E3D3E" w:rsidRPr="00615A84" w:rsidRDefault="00186EAE" w:rsidP="00615A84">
      <w:pPr>
        <w:pStyle w:val="ListParagraph"/>
        <w:numPr>
          <w:ilvl w:val="0"/>
          <w:numId w:val="8"/>
        </w:numPr>
        <w:spacing w:after="0"/>
        <w:rPr>
          <w:rFonts w:cstheme="minorHAnsi"/>
          <w:b/>
          <w:sz w:val="28"/>
          <w:szCs w:val="28"/>
        </w:rPr>
      </w:pPr>
      <w:r w:rsidRPr="00186EAE">
        <w:rPr>
          <w:rFonts w:cstheme="minorHAnsi"/>
          <w:sz w:val="28"/>
          <w:szCs w:val="28"/>
        </w:rPr>
        <w:t>In game,the user can shoot the ball using the enter key. Using the mo</w:t>
      </w:r>
      <w:r w:rsidR="003C20D5">
        <w:rPr>
          <w:rFonts w:cstheme="minorHAnsi"/>
          <w:sz w:val="28"/>
          <w:szCs w:val="28"/>
        </w:rPr>
        <w:t>vement keys( ‘a’ for left and ‘d</w:t>
      </w:r>
      <w:bookmarkStart w:id="0" w:name="_GoBack"/>
      <w:bookmarkEnd w:id="0"/>
      <w:r w:rsidRPr="00186EAE">
        <w:rPr>
          <w:rFonts w:cstheme="minorHAnsi"/>
          <w:sz w:val="28"/>
          <w:szCs w:val="28"/>
        </w:rPr>
        <w:t>’ for right ) the user will be able to control the paddle to reflect the ball onto the bricks and thus complete the object of finishing the level to proceed to other levels.</w:t>
      </w:r>
    </w:p>
    <w:p w:rsidR="00186EAE" w:rsidRPr="00186EAE" w:rsidRDefault="009664B0" w:rsidP="00186EAE">
      <w:pPr>
        <w:pStyle w:val="ListParagraph"/>
        <w:widowControl w:val="0"/>
        <w:numPr>
          <w:ilvl w:val="0"/>
          <w:numId w:val="8"/>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Pr>
          <w:rFonts w:cstheme="minorHAnsi"/>
          <w:sz w:val="28"/>
          <w:szCs w:val="28"/>
        </w:rPr>
        <w:t xml:space="preserve">For breaking each brick, </w:t>
      </w:r>
      <w:r w:rsidR="00186EAE" w:rsidRPr="00186EAE">
        <w:rPr>
          <w:rFonts w:cstheme="minorHAnsi"/>
          <w:sz w:val="28"/>
          <w:szCs w:val="28"/>
        </w:rPr>
        <w:t>points are awarded to the user.The score is updated simultaneously with each breaking brick and is displayed on the same window as the game progresses.</w:t>
      </w:r>
    </w:p>
    <w:p w:rsidR="00186EAE" w:rsidRPr="00186EAE" w:rsidRDefault="00186EAE" w:rsidP="00186EAE">
      <w:pPr>
        <w:pStyle w:val="ListParagraph"/>
        <w:numPr>
          <w:ilvl w:val="0"/>
          <w:numId w:val="8"/>
        </w:numPr>
        <w:spacing w:after="0"/>
        <w:rPr>
          <w:rFonts w:cstheme="minorHAnsi"/>
          <w:b/>
          <w:sz w:val="28"/>
          <w:szCs w:val="28"/>
        </w:rPr>
      </w:pPr>
      <w:r w:rsidRPr="00186EAE">
        <w:rPr>
          <w:rFonts w:cstheme="minorHAnsi"/>
          <w:sz w:val="28"/>
          <w:szCs w:val="28"/>
        </w:rPr>
        <w:t>One can quit the game at any point of time</w:t>
      </w:r>
      <w:r w:rsidR="009B7F29">
        <w:rPr>
          <w:rFonts w:cstheme="minorHAnsi"/>
          <w:sz w:val="28"/>
          <w:szCs w:val="28"/>
        </w:rPr>
        <w:t xml:space="preserve"> by pressing ‘control c’</w:t>
      </w:r>
      <w:r w:rsidRPr="00186EAE">
        <w:rPr>
          <w:rFonts w:cstheme="minorHAnsi"/>
          <w:sz w:val="28"/>
          <w:szCs w:val="28"/>
        </w:rPr>
        <w:t>.</w:t>
      </w:r>
    </w:p>
    <w:p w:rsidR="00186EAE" w:rsidRDefault="00186EAE" w:rsidP="00186EAE">
      <w:pPr>
        <w:pStyle w:val="ListParagraph"/>
        <w:rPr>
          <w:rFonts w:cstheme="minorHAnsi"/>
          <w:sz w:val="28"/>
          <w:szCs w:val="28"/>
        </w:rPr>
      </w:pPr>
    </w:p>
    <w:p w:rsidR="009664B0" w:rsidRDefault="009664B0" w:rsidP="009664B0">
      <w:pPr>
        <w:rPr>
          <w:rStyle w:val="apple-style-span"/>
          <w:rFonts w:cstheme="minorHAnsi"/>
          <w:color w:val="C00000"/>
          <w:sz w:val="28"/>
          <w:szCs w:val="28"/>
          <w:shd w:val="clear" w:color="auto" w:fill="FFFFFF"/>
        </w:rPr>
      </w:pPr>
      <w:r>
        <w:rPr>
          <w:rStyle w:val="apple-style-span"/>
          <w:rFonts w:cstheme="minorHAnsi"/>
          <w:color w:val="C00000"/>
          <w:sz w:val="28"/>
          <w:szCs w:val="28"/>
          <w:shd w:val="clear" w:color="auto" w:fill="FFFFFF"/>
        </w:rPr>
        <w:t>VARIOUS MODULES:</w:t>
      </w:r>
    </w:p>
    <w:p w:rsidR="009664B0" w:rsidRDefault="009664B0" w:rsidP="009664B0">
      <w:pPr>
        <w:pStyle w:val="ListParagraph"/>
        <w:widowControl w:val="0"/>
        <w:numPr>
          <w:ilvl w:val="0"/>
          <w:numId w:val="19"/>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Pr>
          <w:rFonts w:cstheme="minorHAnsi"/>
          <w:sz w:val="28"/>
          <w:szCs w:val="28"/>
          <w:shd w:val="clear" w:color="auto" w:fill="FFFFFF"/>
        </w:rPr>
        <w:t>GENERATION OF BRICKS AT VARIOUS LEVELS:</w:t>
      </w:r>
      <w:r>
        <w:rPr>
          <w:rFonts w:cstheme="minorHAnsi"/>
          <w:sz w:val="28"/>
          <w:szCs w:val="28"/>
          <w:shd w:val="clear" w:color="auto" w:fill="FFFFFF"/>
        </w:rPr>
        <w:br/>
      </w:r>
      <w:r>
        <w:rPr>
          <w:rFonts w:cstheme="minorHAnsi"/>
          <w:sz w:val="28"/>
          <w:szCs w:val="28"/>
        </w:rPr>
        <w:lastRenderedPageBreak/>
        <w:t xml:space="preserve">The following function uses a switch statement for </w:t>
      </w:r>
      <w:r w:rsidRPr="00404889">
        <w:rPr>
          <w:rFonts w:cstheme="minorHAnsi"/>
          <w:sz w:val="28"/>
          <w:szCs w:val="28"/>
        </w:rPr>
        <w:t>different styles of brick p</w:t>
      </w:r>
      <w:r>
        <w:rPr>
          <w:rFonts w:cstheme="minorHAnsi"/>
          <w:sz w:val="28"/>
          <w:szCs w:val="28"/>
        </w:rPr>
        <w:t xml:space="preserve">lacement </w:t>
      </w:r>
      <w:r w:rsidRPr="00404889">
        <w:rPr>
          <w:rFonts w:cstheme="minorHAnsi"/>
          <w:sz w:val="28"/>
          <w:szCs w:val="28"/>
        </w:rPr>
        <w:t>to distinguish between the various levels offered to the user.</w:t>
      </w:r>
      <w:r w:rsidRPr="009664B0">
        <w:rPr>
          <w:rFonts w:cstheme="minorHAnsi"/>
          <w:sz w:val="28"/>
          <w:szCs w:val="28"/>
        </w:rPr>
        <w:t xml:space="preserve"> </w:t>
      </w:r>
      <w:r>
        <w:rPr>
          <w:rFonts w:cstheme="minorHAnsi"/>
          <w:sz w:val="28"/>
          <w:szCs w:val="28"/>
        </w:rPr>
        <w:t xml:space="preserve">It takes an integer value from the user marking the level he wants to play. </w:t>
      </w:r>
      <w:r w:rsidRPr="00404889">
        <w:rPr>
          <w:rFonts w:cstheme="minorHAnsi"/>
          <w:sz w:val="28"/>
          <w:szCs w:val="28"/>
        </w:rPr>
        <w:t>With each level, the difficulty of th</w:t>
      </w:r>
      <w:r>
        <w:rPr>
          <w:rFonts w:cstheme="minorHAnsi"/>
          <w:sz w:val="28"/>
          <w:szCs w:val="28"/>
        </w:rPr>
        <w:t>e game increases</w:t>
      </w:r>
      <w:r w:rsidRPr="00404889">
        <w:rPr>
          <w:rFonts w:cstheme="minorHAnsi"/>
          <w:sz w:val="28"/>
          <w:szCs w:val="28"/>
        </w:rPr>
        <w:t xml:space="preserve"> because of the positioning of the bricks and due to the incrementation o</w:t>
      </w:r>
      <w:r>
        <w:rPr>
          <w:rFonts w:cstheme="minorHAnsi"/>
          <w:sz w:val="28"/>
          <w:szCs w:val="28"/>
        </w:rPr>
        <w:t xml:space="preserve">f the ball speed and the paddle </w:t>
      </w:r>
      <w:r w:rsidRPr="00404889">
        <w:rPr>
          <w:rFonts w:cstheme="minorHAnsi"/>
          <w:sz w:val="28"/>
          <w:szCs w:val="28"/>
        </w:rPr>
        <w:t>speed.</w:t>
      </w:r>
      <w:r>
        <w:rPr>
          <w:rFonts w:cstheme="minorHAnsi"/>
          <w:sz w:val="28"/>
          <w:szCs w:val="28"/>
        </w:rPr>
        <w:t xml:space="preserve"> Also, the scoring differs at each level. </w:t>
      </w:r>
      <w:r w:rsidRPr="00404889">
        <w:rPr>
          <w:rFonts w:cstheme="minorHAnsi"/>
          <w:sz w:val="28"/>
          <w:szCs w:val="28"/>
        </w:rPr>
        <w:t>Nevertheless,</w:t>
      </w:r>
      <w:r w:rsidR="00F13106">
        <w:rPr>
          <w:rFonts w:cstheme="minorHAnsi"/>
          <w:sz w:val="28"/>
          <w:szCs w:val="28"/>
        </w:rPr>
        <w:t xml:space="preserve"> </w:t>
      </w:r>
      <w:r w:rsidRPr="00404889">
        <w:rPr>
          <w:rFonts w:cstheme="minorHAnsi"/>
          <w:sz w:val="28"/>
          <w:szCs w:val="28"/>
        </w:rPr>
        <w:t>with extensive trials, we have made sure that the game is always playable.</w:t>
      </w:r>
    </w:p>
    <w:p w:rsid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void Build(int level)</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int status(0);</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switch (level)</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case 1:</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Number_Bricks = 18;</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Score_Step_Up = 10;</w:t>
      </w:r>
      <w:r w:rsidRPr="009664B0">
        <w:rPr>
          <w:rFonts w:cstheme="minorHAnsi"/>
          <w:sz w:val="28"/>
          <w:szCs w:val="28"/>
        </w:rPr>
        <w:tab/>
      </w:r>
      <w:r w:rsidRPr="009664B0">
        <w:rPr>
          <w:rFonts w:cstheme="minorHAnsi"/>
          <w:sz w:val="28"/>
          <w:szCs w:val="28"/>
        </w:rPr>
        <w:tab/>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for(int i=0;i &lt; 4;i++)</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Position_Brick[status][0]= 3.0 + i*xdiff;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Position_Brick[status][1]= 1.5 + i*ydiff;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Presence_Brick[status] = 1;</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RectangleShape brick(Play_Window, 3.0+i*xdiff , 1.5+i*ydiff , Blue , bricklength, brickwidth);</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brick.Draw();</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status++;</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for(int j=0 ;j &lt; 4;j++)</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Position_Brick[status][0]= 3.0 + (3+j)*xdiff;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Position_Brick[status][1]= 1.5 + (3-j)*ydiff;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Presence_Brick[status] = 1;</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RectangleShape brick(Play_Window, 3.0 + (3 + j)*xdiff , 1.5 + (3 - j)*ydiff , Blue , bricklength, brickwidth);</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brick.Draw();</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status++;</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for(int k=1;k &lt; 4;k++)</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Position_Brick[status][0]= 3.0 + k*xdiff;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lastRenderedPageBreak/>
        <w:tab/>
      </w:r>
      <w:r w:rsidRPr="009664B0">
        <w:rPr>
          <w:rFonts w:cstheme="minorHAnsi"/>
          <w:sz w:val="28"/>
          <w:szCs w:val="28"/>
        </w:rPr>
        <w:tab/>
      </w:r>
      <w:r w:rsidRPr="009664B0">
        <w:rPr>
          <w:rFonts w:cstheme="minorHAnsi"/>
          <w:sz w:val="28"/>
          <w:szCs w:val="28"/>
        </w:rPr>
        <w:tab/>
        <w:t>Position_Brick[status][1]= 1.5 + (k-1)*ydiff;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Presence_Brick[status] = 1;</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RectangleShape brick(Play_Window, 3.0+k*xdiff , 1.5 + (k-1)*ydiff , Green , bricklength, brickwidth);</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brick.Draw();</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status++;</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for(int l=1 ;l &lt; 4;l++)</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Position_Brick[status][0]= 3.0 + (2+l)*xdiff;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Position_Brick[status][1]= 1.5 + (3-l)*ydiff;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Presence_Brick[status] = 1;</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RectangleShape brick(Play_Window, 3.0 + (2 + l)*xdiff , 1.5 + (3 - l)*ydiff , Green , bricklength, brickwidth);</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brick.Draw();</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status++;</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for(int m=2;m &lt; 4;m++)</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Position_Brick[status][0]= 3.0 + m*xdiff;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Position_Brick[status][1]= 1.5 + (m-2)*ydiff;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Presence_Brick[status] = 1;</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RectangleShape brick(Play_Window, 3.0+m*xdiff , 1.5 + (m-2)*ydiff , Yellow , bricklength, brickwidth);</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brick.Draw();</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status++;</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for(int n=2 ;n &lt; 4;n++)</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Position_Brick[status][0]= 3.0 + (1+n)*xdiff;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Position_Brick[status][1]= 1.5 + (3-n)*ydiff;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Presence_Brick[status] = 1;</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RectangleShape brick(Play_Window, 3.0 + (1 + n)*xdiff , 1.5 + (3 - n)*ydiff , Yellow , bricklength, brickwidth);</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brick.Draw();</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status++;</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for (int s = 18; s &lt; 48; s++)</w:t>
      </w:r>
      <w:r w:rsidRPr="009664B0">
        <w:rPr>
          <w:rFonts w:cstheme="minorHAnsi"/>
          <w:sz w:val="28"/>
          <w:szCs w:val="28"/>
        </w:rPr>
        <w:tab/>
        <w:t>Presence_Brick[s] = 0;</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//Maybe change the speeds of the ball along the axes</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break;</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lastRenderedPageBreak/>
        <w:tab/>
        <w:t>case 2:</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Number_Bricks = 48;</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Score_Step_Up = 15;</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for(int i=0;i &lt; 6;i++)</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for(int j=0;j &lt; 8; j++)</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RectangleShape brick(Play_Window, 2.2+j*xdiff , 1.5+i*ydiff , Blue , bricklength, brickwidth);</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brick.Draw();</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Position_Brick[status][0]= 2.2 + j*xdiff;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Position_Brick[status][1]= 1.5 + i*ydiff;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Presence_Brick[status]=1;</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status++;</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break;</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case 3:</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Number_Bricks = 28 ;</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Score_Step_Up = 20;</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for(int i = 0; i &lt; 8; i++)</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for(int j = 0; j &lt; 7; j++)</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Position_Brick[status][0]= 4.0 + j*xdiff;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Position_Brick[status][1]= 1.5 + i*ydiff;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if ((i + j) % 2 == 0)</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w:t>
      </w:r>
    </w:p>
    <w:p w:rsidR="009664B0" w:rsidRPr="009664B0" w:rsidRDefault="009664B0" w:rsidP="00F13106">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 xml:space="preserve">RectangleShape brick(Play_Window, 4.0+j*xdiff , </w:t>
      </w:r>
      <w:r w:rsidR="00F13106">
        <w:rPr>
          <w:rFonts w:cstheme="minorHAnsi"/>
          <w:sz w:val="28"/>
          <w:szCs w:val="28"/>
        </w:rPr>
        <w:t xml:space="preserve">  </w:t>
      </w:r>
      <w:r w:rsidRPr="009664B0">
        <w:rPr>
          <w:rFonts w:cstheme="minorHAnsi"/>
          <w:sz w:val="28"/>
          <w:szCs w:val="28"/>
        </w:rPr>
        <w:t>1.5+i*ydiff , Yellow , bricklength, brickwidth);</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brick.Draw();</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Presence_Brick[status]=1;</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status++;</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else Presence_Brick [status] = 0;</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for(int t = 42; t &lt; 48; 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lastRenderedPageBreak/>
        <w:tab/>
      </w:r>
      <w:r w:rsidRPr="009664B0">
        <w:rPr>
          <w:rFonts w:cstheme="minorHAnsi"/>
          <w:sz w:val="28"/>
          <w:szCs w:val="28"/>
        </w:rPr>
        <w:tab/>
        <w:t>Presence_Brick[t] = 1;</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Xspeed = 1.2;</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Yspeed = 0.8;</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break;</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case 4:</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Number_Bricks = 18;</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Score_Step_Up = 30;</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for(int i = 0; i &lt; 8; i++)</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for(int j = 0; j &lt; 7; j++)</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Position_Brick[status][0]= 4.0 + j*xdiff;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Position_Brick[status][1]= 1.5 + i*ydiff;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if ((i + j) % 5 == 0)</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RectangleShape brick(Play_Window, 4.0+j*xdiff , 1.5+i*ydiff , Yellow , bricklength, brickwidth);</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brick.Draw();</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Presence_Brick[status]=1;</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status++;</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else if ((i + j) % 7 == 0)</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RectangleShape brick(Play_Window, 4.0+j*xdiff , 1.5+i*ydiff , Blue , bricklength, brickwidth);</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brick.Draw();</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Presence_Brick[status]=1;</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status++;</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else Presence_Brick [status] = 0;</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for(int t = 42; t &lt; 48; 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Presence_Brick[t] = 1;</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Xspeed = 1.2;</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lastRenderedPageBreak/>
        <w:tab/>
        <w:t>Yspeed = 1.0;</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max_paddle_speed = 3.0;</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break;</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case 5:</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Number_Bricks = 26;</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Score_Step_Up = 50;</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for(int i = 0; i &lt; 8; i++)</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for(int j = 0; j &lt; 7; j++)</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Position_Brick[status][0]= 4.0 + j*xdiff;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Position_Brick[status][1]= 1.5 + i*ydiff;</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if ((i + j) % 3 == 0)</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RectangleShape brick(Play_Window, 4.0+j*xdiff , 1.5+i*ydiff , Yellow , bricklength, brickwidth);</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brick.Draw();</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Presence_Brick[status]=1;</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status++;</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else if ((i + j) % 7 == 0)</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RectangleShape brick(Play_Window, 4.0+j*xdiff , 1.5+i*ydiff , Blue , bricklength, brickwidth);</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brick.Draw();</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Presence_Brick[status]=1;</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r>
      <w:r w:rsidRPr="009664B0">
        <w:rPr>
          <w:rFonts w:cstheme="minorHAnsi"/>
          <w:sz w:val="28"/>
          <w:szCs w:val="28"/>
        </w:rPr>
        <w:tab/>
        <w:t>status++;</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r>
      <w:r w:rsidRPr="009664B0">
        <w:rPr>
          <w:rFonts w:cstheme="minorHAnsi"/>
          <w:sz w:val="28"/>
          <w:szCs w:val="28"/>
        </w:rPr>
        <w:tab/>
        <w:t>else Presence_Brick [status] = 0;</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for(int t = 42; t &lt; 48; 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r>
      <w:r w:rsidRPr="009664B0">
        <w:rPr>
          <w:rFonts w:cstheme="minorHAnsi"/>
          <w:sz w:val="28"/>
          <w:szCs w:val="28"/>
        </w:rPr>
        <w:tab/>
        <w:t>Presence_Brick[t] = 1;</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Xspeed = 1.2;</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Yspeed = 0.8;</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max_paddle_speed = 3.0;</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ab/>
        <w:t>break;</w:t>
      </w:r>
    </w:p>
    <w:p w:rsidR="009664B0" w:rsidRP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lastRenderedPageBreak/>
        <w:tab/>
        <w:t>}</w:t>
      </w:r>
    </w:p>
    <w:p w:rsidR="009664B0" w:rsidRDefault="009664B0"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sidRPr="009664B0">
        <w:rPr>
          <w:rFonts w:cstheme="minorHAnsi"/>
          <w:sz w:val="28"/>
          <w:szCs w:val="28"/>
        </w:rPr>
        <w:t>}</w:t>
      </w:r>
    </w:p>
    <w:p w:rsidR="00F13106" w:rsidRDefault="00F13106" w:rsidP="009664B0">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p>
    <w:p w:rsidR="00F13106" w:rsidRPr="00F13106" w:rsidRDefault="00F13106" w:rsidP="00F13106">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p>
    <w:p w:rsidR="00F13106" w:rsidRDefault="00F13106" w:rsidP="00F13106">
      <w:pPr>
        <w:pStyle w:val="ListParagraph"/>
        <w:widowControl w:val="0"/>
        <w:numPr>
          <w:ilvl w:val="0"/>
          <w:numId w:val="19"/>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r>
        <w:rPr>
          <w:rFonts w:cstheme="minorHAnsi"/>
          <w:sz w:val="28"/>
          <w:szCs w:val="28"/>
        </w:rPr>
        <w:t>COLLISION OF THE BALL:</w:t>
      </w:r>
    </w:p>
    <w:p w:rsidR="00F13106" w:rsidRPr="00F13106" w:rsidRDefault="00F13106" w:rsidP="00F13106">
      <w:pPr>
        <w:pStyle w:val="ListParagraph"/>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cstheme="minorHAnsi"/>
          <w:sz w:val="28"/>
          <w:szCs w:val="28"/>
        </w:rPr>
      </w:pPr>
    </w:p>
    <w:p w:rsidR="009664B0" w:rsidRDefault="00F13106" w:rsidP="00F13106">
      <w:pPr>
        <w:pStyle w:val="ListParagraph"/>
        <w:numPr>
          <w:ilvl w:val="0"/>
          <w:numId w:val="26"/>
        </w:numPr>
        <w:rPr>
          <w:rFonts w:cstheme="minorHAnsi"/>
          <w:sz w:val="28"/>
          <w:szCs w:val="28"/>
        </w:rPr>
      </w:pPr>
      <w:r w:rsidRPr="00F13106">
        <w:rPr>
          <w:rFonts w:cstheme="minorHAnsi"/>
          <w:sz w:val="28"/>
          <w:szCs w:val="28"/>
        </w:rPr>
        <w:t>void yreflect(), void xreflect(): These functions employ laws of reflection and reflect the ball on y-axis(x-axis) or a line parallel to y-axis(x-axis).</w:t>
      </w:r>
    </w:p>
    <w:p w:rsidR="00F13106" w:rsidRDefault="00F13106" w:rsidP="00F13106">
      <w:pPr>
        <w:pStyle w:val="ListParagraph"/>
        <w:ind w:left="1080"/>
        <w:rPr>
          <w:rFonts w:cstheme="minorHAnsi"/>
          <w:sz w:val="28"/>
          <w:szCs w:val="28"/>
        </w:rPr>
      </w:pPr>
    </w:p>
    <w:p w:rsidR="00F13106" w:rsidRPr="00F13106" w:rsidRDefault="00F13106" w:rsidP="00F13106">
      <w:pPr>
        <w:pStyle w:val="ListParagraph"/>
        <w:ind w:left="1080"/>
        <w:rPr>
          <w:rFonts w:cstheme="minorHAnsi"/>
          <w:sz w:val="28"/>
          <w:szCs w:val="28"/>
        </w:rPr>
      </w:pPr>
      <w:r>
        <w:rPr>
          <w:rFonts w:cstheme="minorHAnsi"/>
          <w:sz w:val="28"/>
          <w:szCs w:val="28"/>
        </w:rPr>
        <w:t>void yreflect()</w:t>
      </w:r>
      <w:r>
        <w:rPr>
          <w:rFonts w:cstheme="minorHAnsi"/>
          <w:sz w:val="28"/>
          <w:szCs w:val="28"/>
        </w:rPr>
        <w:tab/>
      </w:r>
      <w:r>
        <w:rPr>
          <w:rFonts w:cstheme="minorHAnsi"/>
          <w:sz w:val="28"/>
          <w:szCs w:val="28"/>
        </w:rPr>
        <w:tab/>
      </w:r>
      <w:r>
        <w:rPr>
          <w:rFonts w:cstheme="minorHAnsi"/>
          <w:sz w:val="28"/>
          <w:szCs w:val="28"/>
        </w:rPr>
        <w:tab/>
      </w:r>
    </w:p>
    <w:p w:rsidR="00F13106" w:rsidRPr="00F13106" w:rsidRDefault="00F13106" w:rsidP="00F13106">
      <w:pPr>
        <w:pStyle w:val="ListParagraph"/>
        <w:ind w:left="1080"/>
        <w:rPr>
          <w:rFonts w:cstheme="minorHAnsi"/>
          <w:sz w:val="28"/>
          <w:szCs w:val="28"/>
        </w:rPr>
      </w:pPr>
      <w:r w:rsidRPr="00F13106">
        <w:rPr>
          <w:rFonts w:cstheme="minorHAnsi"/>
          <w:sz w:val="28"/>
          <w:szCs w:val="28"/>
        </w:rPr>
        <w:t>{</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t>Ydir=Ydir*(-1);</w:t>
      </w:r>
    </w:p>
    <w:p w:rsidR="00F13106" w:rsidRPr="00F13106" w:rsidRDefault="00F13106" w:rsidP="00F13106">
      <w:pPr>
        <w:pStyle w:val="ListParagraph"/>
        <w:ind w:left="1080"/>
        <w:rPr>
          <w:rFonts w:cstheme="minorHAnsi"/>
          <w:sz w:val="28"/>
          <w:szCs w:val="28"/>
        </w:rPr>
      </w:pPr>
      <w:r w:rsidRPr="00F13106">
        <w:rPr>
          <w:rFonts w:cstheme="minorHAnsi"/>
          <w:sz w:val="28"/>
          <w:szCs w:val="28"/>
        </w:rPr>
        <w:t>}</w:t>
      </w:r>
    </w:p>
    <w:p w:rsidR="00F13106" w:rsidRDefault="00F13106" w:rsidP="00F13106">
      <w:pPr>
        <w:rPr>
          <w:rFonts w:cstheme="minorHAnsi"/>
          <w:sz w:val="28"/>
          <w:szCs w:val="28"/>
        </w:rPr>
      </w:pPr>
    </w:p>
    <w:p w:rsidR="00615A84" w:rsidRDefault="00615A84" w:rsidP="00F13106">
      <w:pPr>
        <w:ind w:left="360" w:firstLine="720"/>
        <w:rPr>
          <w:rFonts w:cstheme="minorHAnsi"/>
          <w:sz w:val="28"/>
          <w:szCs w:val="28"/>
        </w:rPr>
      </w:pPr>
    </w:p>
    <w:p w:rsidR="00F13106" w:rsidRPr="00F13106" w:rsidRDefault="00F13106" w:rsidP="00F13106">
      <w:pPr>
        <w:ind w:left="360" w:firstLine="720"/>
        <w:rPr>
          <w:rFonts w:cstheme="minorHAnsi"/>
          <w:sz w:val="28"/>
          <w:szCs w:val="28"/>
        </w:rPr>
      </w:pPr>
      <w:r w:rsidRPr="00F13106">
        <w:rPr>
          <w:rFonts w:cstheme="minorHAnsi"/>
          <w:sz w:val="28"/>
          <w:szCs w:val="28"/>
        </w:rPr>
        <w:t>void xreflect()</w:t>
      </w:r>
    </w:p>
    <w:p w:rsidR="00F13106" w:rsidRPr="00F13106" w:rsidRDefault="00F13106" w:rsidP="00F13106">
      <w:pPr>
        <w:pStyle w:val="ListParagraph"/>
        <w:ind w:left="1080"/>
        <w:rPr>
          <w:rFonts w:cstheme="minorHAnsi"/>
          <w:sz w:val="28"/>
          <w:szCs w:val="28"/>
        </w:rPr>
      </w:pPr>
      <w:r w:rsidRPr="00F13106">
        <w:rPr>
          <w:rFonts w:cstheme="minorHAnsi"/>
          <w:sz w:val="28"/>
          <w:szCs w:val="28"/>
        </w:rPr>
        <w:t>{</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t>Xdir=Xdir*(-1);</w:t>
      </w:r>
    </w:p>
    <w:p w:rsidR="00F13106" w:rsidRDefault="00F13106" w:rsidP="00F13106">
      <w:pPr>
        <w:pStyle w:val="ListParagraph"/>
        <w:ind w:left="1080"/>
        <w:rPr>
          <w:rFonts w:cstheme="minorHAnsi"/>
          <w:sz w:val="28"/>
          <w:szCs w:val="28"/>
        </w:rPr>
      </w:pPr>
      <w:r w:rsidRPr="00F13106">
        <w:rPr>
          <w:rFonts w:cstheme="minorHAnsi"/>
          <w:sz w:val="28"/>
          <w:szCs w:val="28"/>
        </w:rPr>
        <w:t>}</w:t>
      </w:r>
    </w:p>
    <w:p w:rsidR="00F13106" w:rsidRDefault="00F13106" w:rsidP="00F13106">
      <w:pPr>
        <w:pStyle w:val="ListParagraph"/>
        <w:ind w:left="1080"/>
        <w:rPr>
          <w:rFonts w:cstheme="minorHAnsi"/>
          <w:sz w:val="28"/>
          <w:szCs w:val="28"/>
        </w:rPr>
      </w:pPr>
    </w:p>
    <w:p w:rsidR="00F13106" w:rsidRDefault="00F13106" w:rsidP="00F13106">
      <w:pPr>
        <w:pStyle w:val="ListParagraph"/>
        <w:numPr>
          <w:ilvl w:val="0"/>
          <w:numId w:val="26"/>
        </w:numPr>
        <w:rPr>
          <w:rFonts w:cstheme="minorHAnsi"/>
          <w:sz w:val="28"/>
          <w:szCs w:val="28"/>
        </w:rPr>
      </w:pPr>
      <w:r>
        <w:rPr>
          <w:rFonts w:cstheme="minorHAnsi"/>
          <w:sz w:val="28"/>
          <w:szCs w:val="28"/>
        </w:rPr>
        <w:t>void ifbrick(): This function serves the basic agenda of the game. Upon the collision of the ball with any of the bricks, the image of the brick is erased,score is updated and the ball is reflected in the direction(x-axis or y-axis) according to the position of the collision.</w:t>
      </w:r>
    </w:p>
    <w:p w:rsidR="00F13106" w:rsidRPr="00F13106" w:rsidRDefault="00F13106" w:rsidP="00F13106">
      <w:pPr>
        <w:ind w:left="720"/>
        <w:rPr>
          <w:rFonts w:cstheme="minorHAnsi"/>
          <w:sz w:val="28"/>
          <w:szCs w:val="28"/>
        </w:rPr>
      </w:pPr>
      <w:r w:rsidRPr="00F13106">
        <w:rPr>
          <w:rFonts w:cstheme="minorHAnsi"/>
          <w:sz w:val="28"/>
          <w:szCs w:val="28"/>
        </w:rPr>
        <w:t>void ifbrick()</w:t>
      </w:r>
    </w:p>
    <w:p w:rsidR="00F13106" w:rsidRPr="00F13106" w:rsidRDefault="00F13106" w:rsidP="00F13106">
      <w:pPr>
        <w:ind w:left="720"/>
        <w:rPr>
          <w:rFonts w:cstheme="minorHAnsi"/>
          <w:sz w:val="28"/>
          <w:szCs w:val="28"/>
        </w:rPr>
      </w:pPr>
      <w:r w:rsidRPr="00F13106">
        <w:rPr>
          <w:rFonts w:cstheme="minorHAnsi"/>
          <w:sz w:val="28"/>
          <w:szCs w:val="28"/>
        </w:rPr>
        <w:t>{</w:t>
      </w:r>
    </w:p>
    <w:p w:rsidR="00F13106" w:rsidRPr="00F13106" w:rsidRDefault="00F13106" w:rsidP="00F13106">
      <w:pPr>
        <w:ind w:left="720"/>
        <w:rPr>
          <w:rFonts w:cstheme="minorHAnsi"/>
          <w:sz w:val="28"/>
          <w:szCs w:val="28"/>
        </w:rPr>
      </w:pPr>
      <w:r w:rsidRPr="00F13106">
        <w:rPr>
          <w:rFonts w:cstheme="minorHAnsi"/>
          <w:sz w:val="28"/>
          <w:szCs w:val="28"/>
        </w:rPr>
        <w:tab/>
        <w:t>for(int j=0;j &lt; 48;j++)</w:t>
      </w:r>
    </w:p>
    <w:p w:rsidR="00F13106" w:rsidRPr="00F13106" w:rsidRDefault="00F13106" w:rsidP="00F13106">
      <w:pPr>
        <w:ind w:left="720"/>
        <w:rPr>
          <w:rFonts w:cstheme="minorHAnsi"/>
          <w:sz w:val="28"/>
          <w:szCs w:val="28"/>
        </w:rPr>
      </w:pPr>
      <w:r w:rsidRPr="00F13106">
        <w:rPr>
          <w:rFonts w:cstheme="minorHAnsi"/>
          <w:sz w:val="28"/>
          <w:szCs w:val="28"/>
        </w:rPr>
        <w:tab/>
        <w:t>{</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t>if(Presence_Brick[j] == 1)</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t>{</w:t>
      </w:r>
    </w:p>
    <w:p w:rsidR="00F13106" w:rsidRPr="00F13106" w:rsidRDefault="00F13106" w:rsidP="00F13106">
      <w:pPr>
        <w:ind w:left="720"/>
        <w:rPr>
          <w:rFonts w:cstheme="minorHAnsi"/>
          <w:sz w:val="28"/>
          <w:szCs w:val="28"/>
        </w:rPr>
      </w:pPr>
      <w:r w:rsidRPr="00F13106">
        <w:rPr>
          <w:rFonts w:cstheme="minorHAnsi"/>
          <w:sz w:val="28"/>
          <w:szCs w:val="28"/>
        </w:rPr>
        <w:lastRenderedPageBreak/>
        <w:tab/>
      </w:r>
      <w:r w:rsidRPr="00F13106">
        <w:rPr>
          <w:rFonts w:cstheme="minorHAnsi"/>
          <w:sz w:val="28"/>
          <w:szCs w:val="28"/>
        </w:rPr>
        <w:tab/>
      </w:r>
      <w:r w:rsidRPr="00F13106">
        <w:rPr>
          <w:rFonts w:cstheme="minorHAnsi"/>
          <w:sz w:val="28"/>
          <w:szCs w:val="28"/>
        </w:rPr>
        <w:tab/>
        <w:t xml:space="preserve">if((X_ball&gt;=Position_Brick[j][0] - bricklength/2 - dia/2)  &amp;&amp; </w:t>
      </w:r>
    </w:p>
    <w:p w:rsidR="00F13106" w:rsidRPr="00F13106" w:rsidRDefault="00F13106" w:rsidP="00F13106">
      <w:pPr>
        <w:ind w:left="720"/>
        <w:rPr>
          <w:rFonts w:cstheme="minorHAnsi"/>
          <w:sz w:val="28"/>
          <w:szCs w:val="28"/>
        </w:rPr>
      </w:pPr>
      <w:r w:rsidRPr="00F13106">
        <w:rPr>
          <w:rFonts w:cstheme="minorHAnsi"/>
          <w:sz w:val="28"/>
          <w:szCs w:val="28"/>
        </w:rPr>
        <w:t xml:space="preserve">   </w:t>
      </w:r>
      <w:r w:rsidRPr="00F13106">
        <w:rPr>
          <w:rFonts w:cstheme="minorHAnsi"/>
          <w:sz w:val="28"/>
          <w:szCs w:val="28"/>
        </w:rPr>
        <w:tab/>
      </w:r>
      <w:r w:rsidRPr="00F13106">
        <w:rPr>
          <w:rFonts w:cstheme="minorHAnsi"/>
          <w:sz w:val="28"/>
          <w:szCs w:val="28"/>
        </w:rPr>
        <w:tab/>
      </w:r>
      <w:r w:rsidRPr="00F13106">
        <w:rPr>
          <w:rFonts w:cstheme="minorHAnsi"/>
          <w:sz w:val="28"/>
          <w:szCs w:val="28"/>
        </w:rPr>
        <w:tab/>
        <w:t xml:space="preserve">(X_ball&lt;=Position_Brick[j][0] + bricklength/2 + dia/2) &amp;&amp; </w:t>
      </w:r>
    </w:p>
    <w:p w:rsidR="00F13106" w:rsidRPr="00F13106" w:rsidRDefault="00F13106" w:rsidP="00F13106">
      <w:pPr>
        <w:ind w:left="720"/>
        <w:rPr>
          <w:rFonts w:cstheme="minorHAnsi"/>
          <w:sz w:val="28"/>
          <w:szCs w:val="28"/>
        </w:rPr>
      </w:pPr>
      <w:r w:rsidRPr="00F13106">
        <w:rPr>
          <w:rFonts w:cstheme="minorHAnsi"/>
          <w:sz w:val="28"/>
          <w:szCs w:val="28"/>
        </w:rPr>
        <w:t xml:space="preserve">   </w:t>
      </w:r>
      <w:r w:rsidRPr="00F13106">
        <w:rPr>
          <w:rFonts w:cstheme="minorHAnsi"/>
          <w:sz w:val="28"/>
          <w:szCs w:val="28"/>
        </w:rPr>
        <w:tab/>
      </w:r>
      <w:r w:rsidRPr="00F13106">
        <w:rPr>
          <w:rFonts w:cstheme="minorHAnsi"/>
          <w:sz w:val="28"/>
          <w:szCs w:val="28"/>
        </w:rPr>
        <w:tab/>
      </w:r>
      <w:r w:rsidRPr="00F13106">
        <w:rPr>
          <w:rFonts w:cstheme="minorHAnsi"/>
          <w:sz w:val="28"/>
          <w:szCs w:val="28"/>
        </w:rPr>
        <w:tab/>
        <w:t>(Y_ball&gt;=Position_Brick[j][1] - brickwidth/2 - dia/2)  &amp;&amp;</w:t>
      </w:r>
    </w:p>
    <w:p w:rsidR="00F13106" w:rsidRPr="00F13106" w:rsidRDefault="00F13106" w:rsidP="00F13106">
      <w:pPr>
        <w:ind w:left="720"/>
        <w:rPr>
          <w:rFonts w:cstheme="minorHAnsi"/>
          <w:sz w:val="28"/>
          <w:szCs w:val="28"/>
        </w:rPr>
      </w:pPr>
      <w:r w:rsidRPr="00F13106">
        <w:rPr>
          <w:rFonts w:cstheme="minorHAnsi"/>
          <w:sz w:val="28"/>
          <w:szCs w:val="28"/>
        </w:rPr>
        <w:t xml:space="preserve">   </w:t>
      </w:r>
      <w:r w:rsidRPr="00F13106">
        <w:rPr>
          <w:rFonts w:cstheme="minorHAnsi"/>
          <w:sz w:val="28"/>
          <w:szCs w:val="28"/>
        </w:rPr>
        <w:tab/>
      </w:r>
      <w:r w:rsidRPr="00F13106">
        <w:rPr>
          <w:rFonts w:cstheme="minorHAnsi"/>
          <w:sz w:val="28"/>
          <w:szCs w:val="28"/>
        </w:rPr>
        <w:tab/>
      </w:r>
      <w:r w:rsidRPr="00F13106">
        <w:rPr>
          <w:rFonts w:cstheme="minorHAnsi"/>
          <w:sz w:val="28"/>
          <w:szCs w:val="28"/>
        </w:rPr>
        <w:tab/>
        <w:t>(Y_ball&lt;=Position_Brick[j][1] + brickwidth/2 + dia/2))</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t>{</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if((X_ball&gt;=Position_Brick[j][0] - bricklength/2)  &amp;&amp;  (X_ball &lt;= Position_Brick[j][0] + bricklength/2))</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 xml:space="preserve">xreflect();  </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Presence_Brick[j]=0;</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Number_Bricks--;</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LevelScore = LevelScore + Score_Step_Up;</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Play_Window.RenderText(Position(2.0,15.2),LevelScore, Black,White);</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else if((Y_ball&gt;=Position_Brick[j][1]- brickwidth/2)  &amp;&amp;  (Y_ball&lt;=Position_Brick[j][1] + brickwidth/2))</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 xml:space="preserve">{ </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 xml:space="preserve">yreflect();  </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Presence_Brick[j]=0;</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Number_Bricks--;</w:t>
      </w:r>
    </w:p>
    <w:p w:rsidR="00F13106" w:rsidRPr="00F13106" w:rsidRDefault="00F13106" w:rsidP="00F13106">
      <w:pPr>
        <w:ind w:left="720"/>
        <w:rPr>
          <w:rFonts w:cstheme="minorHAnsi"/>
          <w:sz w:val="28"/>
          <w:szCs w:val="28"/>
        </w:rPr>
      </w:pPr>
      <w:r w:rsidRPr="00F13106">
        <w:rPr>
          <w:rFonts w:cstheme="minorHAnsi"/>
          <w:sz w:val="28"/>
          <w:szCs w:val="28"/>
        </w:rPr>
        <w:lastRenderedPageBreak/>
        <w:tab/>
      </w: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LevelScore = LevelScore + Score_Step_Up;</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 xml:space="preserve">else </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Xdir=(-1)*(Position_Brick[j][0]-X_ball)/(mod(Position_Brick[j][0]-X_ball));</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Ydir=(-1)*(Position_Brick[j][1]-Y_ball)/(mod(Position_Brick[j][1]-Y_ball));</w:t>
      </w:r>
    </w:p>
    <w:p w:rsidR="00F13106" w:rsidRPr="00F13106" w:rsidRDefault="00F13106" w:rsidP="00F13106">
      <w:pPr>
        <w:ind w:left="720"/>
        <w:rPr>
          <w:rFonts w:cstheme="minorHAnsi"/>
          <w:sz w:val="28"/>
          <w:szCs w:val="28"/>
        </w:rPr>
      </w:pPr>
      <w:r w:rsidRPr="00F13106">
        <w:rPr>
          <w:rFonts w:cstheme="minorHAnsi"/>
          <w:sz w:val="28"/>
          <w:szCs w:val="28"/>
        </w:rPr>
        <w:t xml:space="preserve">               </w:t>
      </w: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Presence_Brick[j]=0;</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Number_Bricks--;</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LevelScore = LevelScore + Score_Step_Up;</w:t>
      </w:r>
    </w:p>
    <w:p w:rsidR="00F13106" w:rsidRPr="00F13106" w:rsidRDefault="00F13106" w:rsidP="00F13106">
      <w:pPr>
        <w:ind w:left="720"/>
        <w:rPr>
          <w:rFonts w:cstheme="minorHAnsi"/>
          <w:sz w:val="28"/>
          <w:szCs w:val="28"/>
        </w:rPr>
      </w:pPr>
      <w:r w:rsidRPr="00F13106">
        <w:rPr>
          <w:rFonts w:cstheme="minorHAnsi"/>
          <w:sz w:val="28"/>
          <w:szCs w:val="28"/>
        </w:rPr>
        <w:tab/>
        <w:t xml:space="preserve">     </w:t>
      </w:r>
      <w:r w:rsidRPr="00F13106">
        <w:rPr>
          <w:rFonts w:cstheme="minorHAnsi"/>
          <w:sz w:val="28"/>
          <w:szCs w:val="28"/>
        </w:rPr>
        <w:tab/>
      </w:r>
      <w:r w:rsidRPr="00F13106">
        <w:rPr>
          <w:rFonts w:cstheme="minorHAnsi"/>
          <w:sz w:val="28"/>
          <w:szCs w:val="28"/>
        </w:rPr>
        <w:tab/>
      </w:r>
      <w:r w:rsidRPr="00F13106">
        <w:rPr>
          <w:rFonts w:cstheme="minorHAnsi"/>
          <w:sz w:val="28"/>
          <w:szCs w:val="28"/>
        </w:rPr>
        <w:tab/>
        <w:t>}</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RectangleShape destroybrick(Play_Window,Position_Brick[j][0],Position_Brick[j][1],Black,bricklength,brickwidth);</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destroybrick.Draw();</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t>}</w:t>
      </w:r>
    </w:p>
    <w:p w:rsidR="00F13106" w:rsidRPr="00F13106" w:rsidRDefault="00F13106" w:rsidP="00F13106">
      <w:pPr>
        <w:ind w:left="720"/>
        <w:rPr>
          <w:rFonts w:cstheme="minorHAnsi"/>
          <w:sz w:val="28"/>
          <w:szCs w:val="28"/>
        </w:rPr>
      </w:pPr>
      <w:r w:rsidRPr="00F13106">
        <w:rPr>
          <w:rFonts w:cstheme="minorHAnsi"/>
          <w:sz w:val="28"/>
          <w:szCs w:val="28"/>
        </w:rPr>
        <w:tab/>
      </w:r>
      <w:r w:rsidRPr="00F13106">
        <w:rPr>
          <w:rFonts w:cstheme="minorHAnsi"/>
          <w:sz w:val="28"/>
          <w:szCs w:val="28"/>
        </w:rPr>
        <w:tab/>
        <w:t>}</w:t>
      </w:r>
    </w:p>
    <w:p w:rsidR="00F13106" w:rsidRPr="00F13106" w:rsidRDefault="00F13106" w:rsidP="00F13106">
      <w:pPr>
        <w:ind w:left="720"/>
        <w:rPr>
          <w:rFonts w:cstheme="minorHAnsi"/>
          <w:sz w:val="28"/>
          <w:szCs w:val="28"/>
        </w:rPr>
      </w:pPr>
      <w:r w:rsidRPr="00F13106">
        <w:rPr>
          <w:rFonts w:cstheme="minorHAnsi"/>
          <w:sz w:val="28"/>
          <w:szCs w:val="28"/>
        </w:rPr>
        <w:tab/>
        <w:t>}</w:t>
      </w:r>
    </w:p>
    <w:p w:rsidR="00F13106" w:rsidRDefault="00F13106" w:rsidP="00F13106">
      <w:pPr>
        <w:ind w:left="720"/>
        <w:rPr>
          <w:rFonts w:cstheme="minorHAnsi"/>
          <w:sz w:val="28"/>
          <w:szCs w:val="28"/>
        </w:rPr>
      </w:pPr>
      <w:r w:rsidRPr="00F13106">
        <w:rPr>
          <w:rFonts w:cstheme="minorHAnsi"/>
          <w:sz w:val="28"/>
          <w:szCs w:val="28"/>
        </w:rPr>
        <w:t>}</w:t>
      </w:r>
    </w:p>
    <w:p w:rsidR="00F13106" w:rsidRDefault="00F13106" w:rsidP="00F13106">
      <w:pPr>
        <w:ind w:left="720"/>
        <w:rPr>
          <w:rFonts w:cstheme="minorHAnsi"/>
          <w:sz w:val="28"/>
          <w:szCs w:val="28"/>
        </w:rPr>
      </w:pPr>
    </w:p>
    <w:p w:rsidR="00F13106" w:rsidRDefault="00F13106" w:rsidP="00F13106">
      <w:pPr>
        <w:pStyle w:val="ListParagraph"/>
        <w:numPr>
          <w:ilvl w:val="0"/>
          <w:numId w:val="26"/>
        </w:numPr>
        <w:rPr>
          <w:rFonts w:cstheme="minorHAnsi"/>
          <w:sz w:val="28"/>
          <w:szCs w:val="28"/>
        </w:rPr>
      </w:pPr>
      <w:r>
        <w:rPr>
          <w:rFonts w:cstheme="minorHAnsi"/>
          <w:sz w:val="28"/>
          <w:szCs w:val="28"/>
        </w:rPr>
        <w:t xml:space="preserve">void ifboundary(): As the game is, ball is reflected either from the walls or the bricks or the user-controlled paddle.This function takes </w:t>
      </w:r>
      <w:r>
        <w:rPr>
          <w:rFonts w:cstheme="minorHAnsi"/>
          <w:sz w:val="28"/>
          <w:szCs w:val="28"/>
        </w:rPr>
        <w:lastRenderedPageBreak/>
        <w:t>into account all these various collisions of the ball and then reflects it in a direction that accords with ‘Laws of reflection’.</w:t>
      </w:r>
    </w:p>
    <w:p w:rsidR="00F13106" w:rsidRDefault="00F13106" w:rsidP="00F13106">
      <w:pPr>
        <w:pStyle w:val="ListParagraph"/>
        <w:ind w:left="1080"/>
        <w:rPr>
          <w:rFonts w:cstheme="minorHAnsi"/>
          <w:sz w:val="28"/>
          <w:szCs w:val="28"/>
        </w:rPr>
      </w:pPr>
    </w:p>
    <w:p w:rsidR="00F13106" w:rsidRPr="00F13106" w:rsidRDefault="00F13106" w:rsidP="00F13106">
      <w:pPr>
        <w:pStyle w:val="ListParagraph"/>
        <w:ind w:left="1080"/>
        <w:rPr>
          <w:rFonts w:cstheme="minorHAnsi"/>
          <w:sz w:val="28"/>
          <w:szCs w:val="28"/>
        </w:rPr>
      </w:pPr>
      <w:r w:rsidRPr="00F13106">
        <w:rPr>
          <w:rFonts w:cstheme="minorHAnsi"/>
          <w:sz w:val="28"/>
          <w:szCs w:val="28"/>
        </w:rPr>
        <w:t>void ifboundary(</w:t>
      </w:r>
      <w:r>
        <w:rPr>
          <w:rFonts w:cstheme="minorHAnsi"/>
          <w:sz w:val="28"/>
          <w:szCs w:val="28"/>
        </w:rPr>
        <w:t>)</w:t>
      </w:r>
    </w:p>
    <w:p w:rsidR="00F13106" w:rsidRPr="00F13106" w:rsidRDefault="00F13106" w:rsidP="00F13106">
      <w:pPr>
        <w:pStyle w:val="ListParagraph"/>
        <w:ind w:left="1080"/>
        <w:rPr>
          <w:rFonts w:cstheme="minorHAnsi"/>
          <w:sz w:val="28"/>
          <w:szCs w:val="28"/>
        </w:rPr>
      </w:pPr>
      <w:r w:rsidRPr="00F13106">
        <w:rPr>
          <w:rFonts w:cstheme="minorHAnsi"/>
          <w:sz w:val="28"/>
          <w:szCs w:val="28"/>
        </w:rPr>
        <w:t>{</w:t>
      </w:r>
    </w:p>
    <w:p w:rsidR="00F13106" w:rsidRPr="00F13106" w:rsidRDefault="00F13106" w:rsidP="00F13106">
      <w:pPr>
        <w:pStyle w:val="ListParagraph"/>
        <w:ind w:left="1080"/>
        <w:rPr>
          <w:rFonts w:cstheme="minorHAnsi"/>
          <w:sz w:val="28"/>
          <w:szCs w:val="28"/>
        </w:rPr>
      </w:pPr>
      <w:r w:rsidRPr="00F13106">
        <w:rPr>
          <w:rFonts w:cstheme="minorHAnsi"/>
          <w:sz w:val="28"/>
          <w:szCs w:val="28"/>
        </w:rPr>
        <w:t xml:space="preserve">        if(X_ball&lt;=X_Play_Area_Left + dia/2 || X_ball &gt;= X_Play_Area_Right - dia/2)</w:t>
      </w:r>
    </w:p>
    <w:p w:rsidR="00F13106" w:rsidRPr="00F13106" w:rsidRDefault="00F13106" w:rsidP="00F13106">
      <w:pPr>
        <w:pStyle w:val="ListParagraph"/>
        <w:ind w:left="1080"/>
        <w:rPr>
          <w:rFonts w:cstheme="minorHAnsi"/>
          <w:sz w:val="28"/>
          <w:szCs w:val="28"/>
        </w:rPr>
      </w:pPr>
      <w:r w:rsidRPr="00F13106">
        <w:rPr>
          <w:rFonts w:cstheme="minorHAnsi"/>
          <w:sz w:val="28"/>
          <w:szCs w:val="28"/>
        </w:rPr>
        <w:t xml:space="preserve">        {</w:t>
      </w:r>
    </w:p>
    <w:p w:rsidR="00F13106" w:rsidRPr="00F13106" w:rsidRDefault="00F13106" w:rsidP="00F13106">
      <w:pPr>
        <w:pStyle w:val="ListParagraph"/>
        <w:ind w:left="1080"/>
        <w:rPr>
          <w:rFonts w:cstheme="minorHAnsi"/>
          <w:sz w:val="28"/>
          <w:szCs w:val="28"/>
        </w:rPr>
      </w:pPr>
      <w:r w:rsidRPr="00F13106">
        <w:rPr>
          <w:rFonts w:cstheme="minorHAnsi"/>
          <w:sz w:val="28"/>
          <w:szCs w:val="28"/>
        </w:rPr>
        <w:t xml:space="preserve">        </w:t>
      </w:r>
      <w:r w:rsidRPr="00F13106">
        <w:rPr>
          <w:rFonts w:cstheme="minorHAnsi"/>
          <w:sz w:val="28"/>
          <w:szCs w:val="28"/>
        </w:rPr>
        <w:tab/>
        <w:t>yreflect();</w:t>
      </w:r>
    </w:p>
    <w:p w:rsidR="00F13106" w:rsidRPr="00F13106" w:rsidRDefault="00F13106" w:rsidP="00F13106">
      <w:pPr>
        <w:pStyle w:val="ListParagraph"/>
        <w:ind w:left="1080"/>
        <w:rPr>
          <w:rFonts w:cstheme="minorHAnsi"/>
          <w:sz w:val="28"/>
          <w:szCs w:val="28"/>
        </w:rPr>
      </w:pPr>
      <w:r w:rsidRPr="00F13106">
        <w:rPr>
          <w:rFonts w:cstheme="minorHAnsi"/>
          <w:sz w:val="28"/>
          <w:szCs w:val="28"/>
        </w:rPr>
        <w:t xml:space="preserve">        }</w:t>
      </w:r>
    </w:p>
    <w:p w:rsidR="00F13106" w:rsidRPr="00F13106" w:rsidRDefault="00F13106" w:rsidP="00F13106">
      <w:pPr>
        <w:pStyle w:val="ListParagraph"/>
        <w:ind w:left="1080"/>
        <w:rPr>
          <w:rFonts w:cstheme="minorHAnsi"/>
          <w:sz w:val="28"/>
          <w:szCs w:val="28"/>
        </w:rPr>
      </w:pPr>
      <w:r w:rsidRPr="00F13106">
        <w:rPr>
          <w:rFonts w:cstheme="minorHAnsi"/>
          <w:sz w:val="28"/>
          <w:szCs w:val="28"/>
        </w:rPr>
        <w:t xml:space="preserve">        if(Y_ball &lt;= Y_Play_Area_Top + dia/2) </w:t>
      </w:r>
    </w:p>
    <w:p w:rsidR="00F13106" w:rsidRPr="00F13106" w:rsidRDefault="00F13106" w:rsidP="00F13106">
      <w:pPr>
        <w:pStyle w:val="ListParagraph"/>
        <w:ind w:left="1080"/>
        <w:rPr>
          <w:rFonts w:cstheme="minorHAnsi"/>
          <w:sz w:val="28"/>
          <w:szCs w:val="28"/>
        </w:rPr>
      </w:pPr>
      <w:r w:rsidRPr="00F13106">
        <w:rPr>
          <w:rFonts w:cstheme="minorHAnsi"/>
          <w:sz w:val="28"/>
          <w:szCs w:val="28"/>
        </w:rPr>
        <w:t xml:space="preserve">        {</w:t>
      </w:r>
    </w:p>
    <w:p w:rsidR="00F13106" w:rsidRPr="00F13106" w:rsidRDefault="00F13106" w:rsidP="00F13106">
      <w:pPr>
        <w:pStyle w:val="ListParagraph"/>
        <w:ind w:left="1080"/>
        <w:rPr>
          <w:rFonts w:cstheme="minorHAnsi"/>
          <w:sz w:val="28"/>
          <w:szCs w:val="28"/>
        </w:rPr>
      </w:pPr>
      <w:r w:rsidRPr="00F13106">
        <w:rPr>
          <w:rFonts w:cstheme="minorHAnsi"/>
          <w:sz w:val="28"/>
          <w:szCs w:val="28"/>
        </w:rPr>
        <w:t xml:space="preserve">        </w:t>
      </w:r>
      <w:r w:rsidRPr="00F13106">
        <w:rPr>
          <w:rFonts w:cstheme="minorHAnsi"/>
          <w:sz w:val="28"/>
          <w:szCs w:val="28"/>
        </w:rPr>
        <w:tab/>
        <w:t>xreflect();</w:t>
      </w:r>
    </w:p>
    <w:p w:rsidR="00F13106" w:rsidRPr="00F13106" w:rsidRDefault="00F13106" w:rsidP="00F13106">
      <w:pPr>
        <w:pStyle w:val="ListParagraph"/>
        <w:ind w:left="1080"/>
        <w:rPr>
          <w:rFonts w:cstheme="minorHAnsi"/>
          <w:sz w:val="28"/>
          <w:szCs w:val="28"/>
        </w:rPr>
      </w:pPr>
      <w:r w:rsidRPr="00F13106">
        <w:rPr>
          <w:rFonts w:cstheme="minorHAnsi"/>
          <w:sz w:val="28"/>
          <w:szCs w:val="28"/>
        </w:rPr>
        <w:t xml:space="preserve">        }</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t xml:space="preserve">if((X_ball&gt;=xpaddle - length_paddle/2 - dia/2)  &amp;&amp; </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t xml:space="preserve">(X_ball&lt;=xpaddle + length_paddle/2 + dia/2) &amp;&amp; </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t>(Y_ball&gt;=ypaddle - width_paddle/2 - dia/2)  &amp;&amp;</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t>(Y_ball&lt;=ypaddle + width_paddle/2 + dia/2))</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r>
      <w:r w:rsidRPr="00F13106">
        <w:rPr>
          <w:rFonts w:cstheme="minorHAnsi"/>
          <w:sz w:val="28"/>
          <w:szCs w:val="28"/>
        </w:rPr>
        <w:tab/>
        <w:t>{</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t>if((X_ball&gt;=xpaddle - length_paddle/2)  &amp;&amp;  (X_ball &lt;= xpaddle + length_paddle/2))</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t>{</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 xml:space="preserve">xreflect();  </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t>}</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t>else if((Y_ball&gt;=ypaddle- width_paddle/2)  &amp;&amp;  (Y_ball&lt;=ypaddle + width_paddle/2))</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t xml:space="preserve">{ </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 xml:space="preserve">yreflect();  </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t>}</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t xml:space="preserve">else </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t>{</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Xdir=(-1)*(xpaddle-X_ball)/(mod(xpaddle-X_ball));</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r>
      <w:r w:rsidRPr="00F13106">
        <w:rPr>
          <w:rFonts w:cstheme="minorHAnsi"/>
          <w:sz w:val="28"/>
          <w:szCs w:val="28"/>
        </w:rPr>
        <w:tab/>
      </w:r>
      <w:r w:rsidRPr="00F13106">
        <w:rPr>
          <w:rFonts w:cstheme="minorHAnsi"/>
          <w:sz w:val="28"/>
          <w:szCs w:val="28"/>
        </w:rPr>
        <w:tab/>
      </w:r>
      <w:r w:rsidRPr="00F13106">
        <w:rPr>
          <w:rFonts w:cstheme="minorHAnsi"/>
          <w:sz w:val="28"/>
          <w:szCs w:val="28"/>
        </w:rPr>
        <w:tab/>
        <w:t>Ydir=(-1)*(ypaddle-Y_ball)/(mod(ypaddle-Y_ball));</w:t>
      </w:r>
    </w:p>
    <w:p w:rsidR="00F13106" w:rsidRPr="00F13106" w:rsidRDefault="00F13106" w:rsidP="00F13106">
      <w:pPr>
        <w:pStyle w:val="ListParagraph"/>
        <w:ind w:left="1080"/>
        <w:rPr>
          <w:rFonts w:cstheme="minorHAnsi"/>
          <w:sz w:val="28"/>
          <w:szCs w:val="28"/>
        </w:rPr>
      </w:pPr>
      <w:r w:rsidRPr="00F13106">
        <w:rPr>
          <w:rFonts w:cstheme="minorHAnsi"/>
          <w:sz w:val="28"/>
          <w:szCs w:val="28"/>
        </w:rPr>
        <w:lastRenderedPageBreak/>
        <w:t xml:space="preserve">     </w:t>
      </w:r>
      <w:r w:rsidRPr="00F13106">
        <w:rPr>
          <w:rFonts w:cstheme="minorHAnsi"/>
          <w:sz w:val="28"/>
          <w:szCs w:val="28"/>
        </w:rPr>
        <w:tab/>
      </w:r>
      <w:r w:rsidRPr="00F13106">
        <w:rPr>
          <w:rFonts w:cstheme="minorHAnsi"/>
          <w:sz w:val="28"/>
          <w:szCs w:val="28"/>
        </w:rPr>
        <w:tab/>
      </w:r>
      <w:r w:rsidRPr="00F13106">
        <w:rPr>
          <w:rFonts w:cstheme="minorHAnsi"/>
          <w:sz w:val="28"/>
          <w:szCs w:val="28"/>
        </w:rPr>
        <w:tab/>
        <w:t>}</w:t>
      </w:r>
    </w:p>
    <w:p w:rsidR="00F13106" w:rsidRPr="00F13106" w:rsidRDefault="00F13106" w:rsidP="00F13106">
      <w:pPr>
        <w:pStyle w:val="ListParagraph"/>
        <w:ind w:left="1080"/>
        <w:rPr>
          <w:rFonts w:cstheme="minorHAnsi"/>
          <w:sz w:val="28"/>
          <w:szCs w:val="28"/>
        </w:rPr>
      </w:pPr>
      <w:r w:rsidRPr="00F13106">
        <w:rPr>
          <w:rFonts w:cstheme="minorHAnsi"/>
          <w:sz w:val="28"/>
          <w:szCs w:val="28"/>
        </w:rPr>
        <w:tab/>
      </w:r>
      <w:r w:rsidRPr="00F13106">
        <w:rPr>
          <w:rFonts w:cstheme="minorHAnsi"/>
          <w:sz w:val="28"/>
          <w:szCs w:val="28"/>
        </w:rPr>
        <w:tab/>
        <w:t>}</w:t>
      </w:r>
    </w:p>
    <w:p w:rsidR="00F13106" w:rsidRPr="00F13106" w:rsidRDefault="00F13106" w:rsidP="00F13106">
      <w:pPr>
        <w:pStyle w:val="ListParagraph"/>
        <w:ind w:left="1080"/>
        <w:rPr>
          <w:rFonts w:cstheme="minorHAnsi"/>
          <w:sz w:val="28"/>
          <w:szCs w:val="28"/>
        </w:rPr>
      </w:pPr>
      <w:r w:rsidRPr="00F13106">
        <w:rPr>
          <w:rFonts w:cstheme="minorHAnsi"/>
          <w:sz w:val="28"/>
          <w:szCs w:val="28"/>
        </w:rPr>
        <w:t>}</w:t>
      </w:r>
    </w:p>
    <w:p w:rsidR="00F13106" w:rsidRDefault="00F13106" w:rsidP="00F13106">
      <w:pPr>
        <w:pStyle w:val="ListParagraph"/>
        <w:ind w:left="1080"/>
        <w:rPr>
          <w:rFonts w:cstheme="minorHAnsi"/>
          <w:sz w:val="28"/>
          <w:szCs w:val="28"/>
        </w:rPr>
      </w:pPr>
    </w:p>
    <w:p w:rsidR="00F13106" w:rsidRDefault="00F13106" w:rsidP="00F13106">
      <w:pPr>
        <w:pStyle w:val="ListParagraph"/>
        <w:numPr>
          <w:ilvl w:val="0"/>
          <w:numId w:val="19"/>
        </w:numPr>
        <w:rPr>
          <w:rFonts w:cstheme="minorHAnsi"/>
          <w:sz w:val="28"/>
          <w:szCs w:val="28"/>
        </w:rPr>
      </w:pPr>
      <w:r>
        <w:rPr>
          <w:rFonts w:cstheme="minorHAnsi"/>
          <w:sz w:val="28"/>
          <w:szCs w:val="28"/>
        </w:rPr>
        <w:t>MOVEMENT OF THE PADDLE:</w:t>
      </w:r>
    </w:p>
    <w:p w:rsidR="00F13106" w:rsidRDefault="00F13106" w:rsidP="00F13106">
      <w:pPr>
        <w:pStyle w:val="ListParagraph"/>
        <w:rPr>
          <w:rFonts w:cstheme="minorHAnsi"/>
          <w:sz w:val="28"/>
          <w:szCs w:val="28"/>
        </w:rPr>
      </w:pPr>
      <w:r>
        <w:rPr>
          <w:rFonts w:cstheme="minorHAnsi"/>
          <w:sz w:val="28"/>
          <w:szCs w:val="28"/>
        </w:rPr>
        <w:t>void movepaddle(): Movement of the paddle is controlled via this function.It moves the paddle in the direction and with speed as specified/controlled by the user.</w:t>
      </w:r>
    </w:p>
    <w:p w:rsidR="00F13106" w:rsidRDefault="00F13106" w:rsidP="00F13106">
      <w:pPr>
        <w:pStyle w:val="ListParagraph"/>
        <w:ind w:left="1440"/>
        <w:rPr>
          <w:rFonts w:cstheme="minorHAnsi"/>
          <w:sz w:val="28"/>
          <w:szCs w:val="28"/>
        </w:rPr>
      </w:pPr>
    </w:p>
    <w:p w:rsidR="00F13106" w:rsidRPr="00F13106" w:rsidRDefault="00F13106" w:rsidP="00F13106">
      <w:pPr>
        <w:pStyle w:val="ListParagraph"/>
        <w:ind w:left="1440"/>
        <w:rPr>
          <w:rFonts w:cstheme="minorHAnsi"/>
          <w:sz w:val="28"/>
          <w:szCs w:val="28"/>
        </w:rPr>
      </w:pPr>
      <w:r w:rsidRPr="00F13106">
        <w:rPr>
          <w:rFonts w:cstheme="minorHAnsi"/>
          <w:sz w:val="28"/>
          <w:szCs w:val="28"/>
        </w:rPr>
        <w:t>void movepaddle()</w:t>
      </w:r>
    </w:p>
    <w:p w:rsidR="00F13106" w:rsidRPr="00F13106" w:rsidRDefault="00F13106" w:rsidP="00F13106">
      <w:pPr>
        <w:pStyle w:val="ListParagraph"/>
        <w:ind w:left="1440"/>
        <w:rPr>
          <w:rFonts w:cstheme="minorHAnsi"/>
          <w:sz w:val="28"/>
          <w:szCs w:val="28"/>
        </w:rPr>
      </w:pPr>
      <w:r w:rsidRPr="00F13106">
        <w:rPr>
          <w:rFonts w:cstheme="minorHAnsi"/>
          <w:sz w:val="28"/>
          <w:szCs w:val="28"/>
        </w:rPr>
        <w:t>{</w:t>
      </w:r>
    </w:p>
    <w:p w:rsidR="00F13106" w:rsidRPr="00F13106" w:rsidRDefault="00F13106" w:rsidP="00F13106">
      <w:pPr>
        <w:pStyle w:val="ListParagraph"/>
        <w:ind w:left="1440"/>
        <w:rPr>
          <w:rFonts w:cstheme="minorHAnsi"/>
          <w:sz w:val="28"/>
          <w:szCs w:val="28"/>
        </w:rPr>
      </w:pPr>
      <w:r w:rsidRPr="00F13106">
        <w:rPr>
          <w:rFonts w:cstheme="minorHAnsi"/>
          <w:sz w:val="28"/>
          <w:szCs w:val="28"/>
        </w:rPr>
        <w:tab/>
        <w:t>Paddle_Patch.SetPosition(Position(xpaddle, ypaddle));</w:t>
      </w:r>
    </w:p>
    <w:p w:rsidR="00F13106" w:rsidRPr="00F13106" w:rsidRDefault="00F13106" w:rsidP="00F13106">
      <w:pPr>
        <w:pStyle w:val="ListParagraph"/>
        <w:ind w:left="1440"/>
        <w:rPr>
          <w:rFonts w:cstheme="minorHAnsi"/>
          <w:sz w:val="28"/>
          <w:szCs w:val="28"/>
        </w:rPr>
      </w:pPr>
      <w:r w:rsidRPr="00F13106">
        <w:rPr>
          <w:rFonts w:cstheme="minorHAnsi"/>
          <w:sz w:val="28"/>
          <w:szCs w:val="28"/>
        </w:rPr>
        <w:tab/>
        <w:t>Paddle_Patch.Draw();</w:t>
      </w:r>
    </w:p>
    <w:p w:rsidR="00F13106" w:rsidRPr="00F13106" w:rsidRDefault="00F13106" w:rsidP="00F13106">
      <w:pPr>
        <w:pStyle w:val="ListParagraph"/>
        <w:ind w:left="1440"/>
        <w:rPr>
          <w:rFonts w:cstheme="minorHAnsi"/>
          <w:sz w:val="28"/>
          <w:szCs w:val="28"/>
        </w:rPr>
      </w:pPr>
      <w:r w:rsidRPr="00F13106">
        <w:rPr>
          <w:rFonts w:cstheme="minorHAnsi"/>
          <w:sz w:val="28"/>
          <w:szCs w:val="28"/>
        </w:rPr>
        <w:tab/>
        <w:t>xpaddle = xpaddle + paddle_dir*paddle_step*paddle_speed;</w:t>
      </w:r>
    </w:p>
    <w:p w:rsidR="00F13106" w:rsidRPr="00F13106" w:rsidRDefault="00F13106" w:rsidP="00F13106">
      <w:pPr>
        <w:pStyle w:val="ListParagraph"/>
        <w:ind w:left="1440"/>
        <w:rPr>
          <w:rFonts w:cstheme="minorHAnsi"/>
          <w:sz w:val="28"/>
          <w:szCs w:val="28"/>
        </w:rPr>
      </w:pPr>
      <w:r w:rsidRPr="00F13106">
        <w:rPr>
          <w:rFonts w:cstheme="minorHAnsi"/>
          <w:sz w:val="28"/>
          <w:szCs w:val="28"/>
        </w:rPr>
        <w:tab/>
        <w:t>Paddle.SetPosition(Position( xpaddle, ypaddle ));</w:t>
      </w:r>
    </w:p>
    <w:p w:rsidR="00F13106" w:rsidRDefault="00F13106" w:rsidP="00F13106">
      <w:pPr>
        <w:pStyle w:val="ListParagraph"/>
        <w:ind w:left="1440"/>
        <w:rPr>
          <w:rFonts w:cstheme="minorHAnsi"/>
          <w:sz w:val="28"/>
          <w:szCs w:val="28"/>
        </w:rPr>
      </w:pPr>
      <w:r w:rsidRPr="00F13106">
        <w:rPr>
          <w:rFonts w:cstheme="minorHAnsi"/>
          <w:sz w:val="28"/>
          <w:szCs w:val="28"/>
        </w:rPr>
        <w:tab/>
        <w:t>Paddle.Draw();</w:t>
      </w:r>
    </w:p>
    <w:p w:rsidR="00320D85" w:rsidRDefault="00F13106" w:rsidP="00F13106">
      <w:pPr>
        <w:pStyle w:val="ListParagraph"/>
        <w:ind w:left="1440"/>
        <w:rPr>
          <w:rFonts w:cstheme="minorHAnsi"/>
          <w:sz w:val="28"/>
          <w:szCs w:val="28"/>
        </w:rPr>
      </w:pPr>
      <w:r w:rsidRPr="00F13106">
        <w:rPr>
          <w:rFonts w:cstheme="minorHAnsi"/>
          <w:sz w:val="28"/>
          <w:szCs w:val="28"/>
        </w:rPr>
        <w:t xml:space="preserve">} </w:t>
      </w:r>
    </w:p>
    <w:p w:rsidR="00404889" w:rsidRDefault="00404889" w:rsidP="00404889">
      <w:pPr>
        <w:pStyle w:val="ListParagraph"/>
        <w:ind w:left="1440"/>
        <w:rPr>
          <w:rFonts w:cstheme="minorHAnsi"/>
          <w:sz w:val="28"/>
          <w:szCs w:val="28"/>
        </w:rPr>
      </w:pPr>
    </w:p>
    <w:p w:rsidR="00926D2A" w:rsidRDefault="00926D2A" w:rsidP="00404889">
      <w:pPr>
        <w:rPr>
          <w:rFonts w:cstheme="minorHAnsi"/>
          <w:color w:val="C00000"/>
          <w:sz w:val="28"/>
          <w:szCs w:val="28"/>
        </w:rPr>
      </w:pPr>
    </w:p>
    <w:p w:rsidR="00404889" w:rsidRDefault="00404889" w:rsidP="00404889">
      <w:pPr>
        <w:rPr>
          <w:rFonts w:cstheme="minorHAnsi"/>
          <w:sz w:val="28"/>
          <w:szCs w:val="28"/>
        </w:rPr>
      </w:pPr>
      <w:r w:rsidRPr="00404889">
        <w:rPr>
          <w:rFonts w:cstheme="minorHAnsi"/>
          <w:color w:val="C00000"/>
          <w:sz w:val="28"/>
          <w:szCs w:val="28"/>
        </w:rPr>
        <w:t>SCOPE OF IMPROVEMENT:</w:t>
      </w:r>
      <w:r>
        <w:rPr>
          <w:rFonts w:cstheme="minorHAnsi"/>
          <w:color w:val="C00000"/>
          <w:sz w:val="28"/>
          <w:szCs w:val="28"/>
        </w:rPr>
        <w:t xml:space="preserve">  </w:t>
      </w:r>
    </w:p>
    <w:p w:rsidR="00475E90" w:rsidRDefault="00475E90" w:rsidP="00475E90">
      <w:pPr>
        <w:pStyle w:val="ListParagraph"/>
        <w:numPr>
          <w:ilvl w:val="0"/>
          <w:numId w:val="26"/>
        </w:numPr>
        <w:rPr>
          <w:rFonts w:cstheme="minorHAnsi"/>
          <w:sz w:val="28"/>
          <w:szCs w:val="28"/>
        </w:rPr>
      </w:pPr>
      <w:r>
        <w:rPr>
          <w:rFonts w:cstheme="minorHAnsi"/>
          <w:sz w:val="28"/>
          <w:szCs w:val="28"/>
        </w:rPr>
        <w:t>Introduction of more levels and different types of bricks</w:t>
      </w:r>
    </w:p>
    <w:p w:rsidR="00475E90" w:rsidRPr="00475E90" w:rsidRDefault="00942FFC" w:rsidP="00475E90">
      <w:pPr>
        <w:pStyle w:val="ListParagraph"/>
        <w:numPr>
          <w:ilvl w:val="0"/>
          <w:numId w:val="26"/>
        </w:numPr>
        <w:rPr>
          <w:rFonts w:cstheme="minorHAnsi"/>
          <w:sz w:val="28"/>
          <w:szCs w:val="28"/>
        </w:rPr>
      </w:pPr>
      <w:r>
        <w:rPr>
          <w:rFonts w:cstheme="minorHAnsi"/>
          <w:sz w:val="28"/>
          <w:szCs w:val="28"/>
        </w:rPr>
        <w:t>A more user-friendly interface</w:t>
      </w:r>
    </w:p>
    <w:p w:rsidR="00404889" w:rsidRDefault="00404889" w:rsidP="00404889">
      <w:pPr>
        <w:rPr>
          <w:rFonts w:cstheme="minorHAnsi"/>
          <w:sz w:val="28"/>
          <w:szCs w:val="28"/>
        </w:rPr>
      </w:pPr>
      <w:r>
        <w:rPr>
          <w:rFonts w:cstheme="minorHAnsi"/>
          <w:color w:val="C00000"/>
          <w:sz w:val="28"/>
          <w:szCs w:val="28"/>
        </w:rPr>
        <w:t xml:space="preserve">CONCLUDING REMARKS: </w:t>
      </w:r>
    </w:p>
    <w:p w:rsidR="004B5E53" w:rsidRPr="007744F4" w:rsidRDefault="004B5E53" w:rsidP="007744F4">
      <w:pPr>
        <w:rPr>
          <w:rFonts w:cstheme="minorHAnsi"/>
          <w:sz w:val="28"/>
          <w:szCs w:val="28"/>
        </w:rPr>
      </w:pPr>
      <w:r w:rsidRPr="007744F4">
        <w:rPr>
          <w:rFonts w:cstheme="minorHAnsi"/>
          <w:sz w:val="28"/>
          <w:szCs w:val="28"/>
        </w:rPr>
        <w:t>We felt that EzWindows was not a very convenient package to serve all our purposes</w:t>
      </w:r>
      <w:r w:rsidR="007744F4">
        <w:rPr>
          <w:rFonts w:cstheme="minorHAnsi"/>
          <w:sz w:val="28"/>
          <w:szCs w:val="28"/>
        </w:rPr>
        <w:t xml:space="preserve">. </w:t>
      </w:r>
      <w:r w:rsidRPr="007744F4">
        <w:rPr>
          <w:rFonts w:cstheme="minorHAnsi"/>
          <w:sz w:val="28"/>
          <w:szCs w:val="28"/>
        </w:rPr>
        <w:t>We learnt a lot about team work in the process</w:t>
      </w:r>
      <w:r w:rsidR="007744F4">
        <w:rPr>
          <w:rFonts w:cstheme="minorHAnsi"/>
          <w:sz w:val="28"/>
          <w:szCs w:val="28"/>
        </w:rPr>
        <w:t xml:space="preserve">. </w:t>
      </w:r>
      <w:r w:rsidRPr="007744F4">
        <w:rPr>
          <w:rFonts w:cstheme="minorHAnsi"/>
          <w:sz w:val="28"/>
          <w:szCs w:val="28"/>
        </w:rPr>
        <w:t>But the most important lesson was learning to meet deadlines</w:t>
      </w:r>
      <w:r w:rsidR="007744F4">
        <w:rPr>
          <w:rFonts w:cstheme="minorHAnsi"/>
          <w:sz w:val="28"/>
          <w:szCs w:val="28"/>
        </w:rPr>
        <w:t>. Hopefully in the future we can come up with something more creative and more use</w:t>
      </w:r>
      <w:r w:rsidR="00D65302">
        <w:rPr>
          <w:rFonts w:cstheme="minorHAnsi"/>
          <w:sz w:val="28"/>
          <w:szCs w:val="28"/>
        </w:rPr>
        <w:t>ful</w:t>
      </w:r>
      <w:r w:rsidR="007744F4">
        <w:rPr>
          <w:rFonts w:cstheme="minorHAnsi"/>
          <w:sz w:val="28"/>
          <w:szCs w:val="28"/>
        </w:rPr>
        <w:t>.</w:t>
      </w:r>
    </w:p>
    <w:p w:rsidR="00404889" w:rsidRDefault="00404889" w:rsidP="00320D85">
      <w:pPr>
        <w:pStyle w:val="ListParagraph"/>
        <w:ind w:left="1440"/>
        <w:rPr>
          <w:rFonts w:cstheme="minorHAnsi"/>
          <w:sz w:val="28"/>
          <w:szCs w:val="28"/>
        </w:rPr>
      </w:pPr>
    </w:p>
    <w:p w:rsidR="00404889" w:rsidRPr="00320D85" w:rsidRDefault="00404889" w:rsidP="00320D85">
      <w:pPr>
        <w:pStyle w:val="ListParagraph"/>
        <w:ind w:left="1440"/>
        <w:rPr>
          <w:rFonts w:cstheme="minorHAnsi"/>
          <w:sz w:val="28"/>
          <w:szCs w:val="28"/>
        </w:rPr>
      </w:pPr>
    </w:p>
    <w:sectPr w:rsidR="00404889" w:rsidRPr="00320D85" w:rsidSect="00A12D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E41F3"/>
    <w:multiLevelType w:val="hybridMultilevel"/>
    <w:tmpl w:val="9370A97C"/>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
    <w:nsid w:val="0E754CFB"/>
    <w:multiLevelType w:val="hybridMultilevel"/>
    <w:tmpl w:val="E73A4B1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
    <w:nsid w:val="12020E83"/>
    <w:multiLevelType w:val="hybridMultilevel"/>
    <w:tmpl w:val="F056964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5C71A07"/>
    <w:multiLevelType w:val="hybridMultilevel"/>
    <w:tmpl w:val="72C2EAA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
    <w:nsid w:val="1A880EEF"/>
    <w:multiLevelType w:val="hybridMultilevel"/>
    <w:tmpl w:val="09D8E13A"/>
    <w:lvl w:ilvl="0" w:tplc="EBB876CC">
      <w:start w:val="1"/>
      <w:numFmt w:val="decimal"/>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ED03A8E"/>
    <w:multiLevelType w:val="hybridMultilevel"/>
    <w:tmpl w:val="1C46021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
    <w:nsid w:val="1FE54AE9"/>
    <w:multiLevelType w:val="hybridMultilevel"/>
    <w:tmpl w:val="95FA3C6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
    <w:nsid w:val="24A752C9"/>
    <w:multiLevelType w:val="hybridMultilevel"/>
    <w:tmpl w:val="607CF63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8FA3C20"/>
    <w:multiLevelType w:val="hybridMultilevel"/>
    <w:tmpl w:val="9FB6AC4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17C0E73"/>
    <w:multiLevelType w:val="hybridMultilevel"/>
    <w:tmpl w:val="F71699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32B2073E"/>
    <w:multiLevelType w:val="hybridMultilevel"/>
    <w:tmpl w:val="1534C6F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36435483"/>
    <w:multiLevelType w:val="hybridMultilevel"/>
    <w:tmpl w:val="E09674D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2">
    <w:nsid w:val="37992FF3"/>
    <w:multiLevelType w:val="hybridMultilevel"/>
    <w:tmpl w:val="7EE8FE9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FE56F3D"/>
    <w:multiLevelType w:val="hybridMultilevel"/>
    <w:tmpl w:val="83EEB7BE"/>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4">
    <w:nsid w:val="44680FB6"/>
    <w:multiLevelType w:val="hybridMultilevel"/>
    <w:tmpl w:val="B88EB5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48216901"/>
    <w:multiLevelType w:val="hybridMultilevel"/>
    <w:tmpl w:val="51A459E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492A0FA1"/>
    <w:multiLevelType w:val="hybridMultilevel"/>
    <w:tmpl w:val="B324E518"/>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7">
    <w:nsid w:val="4A6D0679"/>
    <w:multiLevelType w:val="hybridMultilevel"/>
    <w:tmpl w:val="DFD6C682"/>
    <w:lvl w:ilvl="0" w:tplc="4009000B">
      <w:start w:val="1"/>
      <w:numFmt w:val="bullet"/>
      <w:lvlText w:val=""/>
      <w:lvlJc w:val="left"/>
      <w:pPr>
        <w:ind w:left="900" w:hanging="360"/>
      </w:pPr>
      <w:rPr>
        <w:rFonts w:ascii="Wingdings" w:hAnsi="Wingdings" w:hint="default"/>
      </w:rPr>
    </w:lvl>
    <w:lvl w:ilvl="1" w:tplc="40090003" w:tentative="1">
      <w:start w:val="1"/>
      <w:numFmt w:val="bullet"/>
      <w:lvlText w:val="o"/>
      <w:lvlJc w:val="left"/>
      <w:pPr>
        <w:ind w:left="1620" w:hanging="360"/>
      </w:pPr>
      <w:rPr>
        <w:rFonts w:ascii="Courier New" w:hAnsi="Courier New" w:cs="Courier New" w:hint="default"/>
      </w:rPr>
    </w:lvl>
    <w:lvl w:ilvl="2" w:tplc="40090005" w:tentative="1">
      <w:start w:val="1"/>
      <w:numFmt w:val="bullet"/>
      <w:lvlText w:val=""/>
      <w:lvlJc w:val="left"/>
      <w:pPr>
        <w:ind w:left="2340" w:hanging="360"/>
      </w:pPr>
      <w:rPr>
        <w:rFonts w:ascii="Wingdings" w:hAnsi="Wingdings" w:hint="default"/>
      </w:rPr>
    </w:lvl>
    <w:lvl w:ilvl="3" w:tplc="40090001" w:tentative="1">
      <w:start w:val="1"/>
      <w:numFmt w:val="bullet"/>
      <w:lvlText w:val=""/>
      <w:lvlJc w:val="left"/>
      <w:pPr>
        <w:ind w:left="3060" w:hanging="360"/>
      </w:pPr>
      <w:rPr>
        <w:rFonts w:ascii="Symbol" w:hAnsi="Symbol" w:hint="default"/>
      </w:rPr>
    </w:lvl>
    <w:lvl w:ilvl="4" w:tplc="40090003" w:tentative="1">
      <w:start w:val="1"/>
      <w:numFmt w:val="bullet"/>
      <w:lvlText w:val="o"/>
      <w:lvlJc w:val="left"/>
      <w:pPr>
        <w:ind w:left="3780" w:hanging="360"/>
      </w:pPr>
      <w:rPr>
        <w:rFonts w:ascii="Courier New" w:hAnsi="Courier New" w:cs="Courier New" w:hint="default"/>
      </w:rPr>
    </w:lvl>
    <w:lvl w:ilvl="5" w:tplc="40090005" w:tentative="1">
      <w:start w:val="1"/>
      <w:numFmt w:val="bullet"/>
      <w:lvlText w:val=""/>
      <w:lvlJc w:val="left"/>
      <w:pPr>
        <w:ind w:left="4500" w:hanging="360"/>
      </w:pPr>
      <w:rPr>
        <w:rFonts w:ascii="Wingdings" w:hAnsi="Wingdings" w:hint="default"/>
      </w:rPr>
    </w:lvl>
    <w:lvl w:ilvl="6" w:tplc="40090001" w:tentative="1">
      <w:start w:val="1"/>
      <w:numFmt w:val="bullet"/>
      <w:lvlText w:val=""/>
      <w:lvlJc w:val="left"/>
      <w:pPr>
        <w:ind w:left="5220" w:hanging="360"/>
      </w:pPr>
      <w:rPr>
        <w:rFonts w:ascii="Symbol" w:hAnsi="Symbol" w:hint="default"/>
      </w:rPr>
    </w:lvl>
    <w:lvl w:ilvl="7" w:tplc="40090003" w:tentative="1">
      <w:start w:val="1"/>
      <w:numFmt w:val="bullet"/>
      <w:lvlText w:val="o"/>
      <w:lvlJc w:val="left"/>
      <w:pPr>
        <w:ind w:left="5940" w:hanging="360"/>
      </w:pPr>
      <w:rPr>
        <w:rFonts w:ascii="Courier New" w:hAnsi="Courier New" w:cs="Courier New" w:hint="default"/>
      </w:rPr>
    </w:lvl>
    <w:lvl w:ilvl="8" w:tplc="40090005" w:tentative="1">
      <w:start w:val="1"/>
      <w:numFmt w:val="bullet"/>
      <w:lvlText w:val=""/>
      <w:lvlJc w:val="left"/>
      <w:pPr>
        <w:ind w:left="6660" w:hanging="360"/>
      </w:pPr>
      <w:rPr>
        <w:rFonts w:ascii="Wingdings" w:hAnsi="Wingdings" w:hint="default"/>
      </w:rPr>
    </w:lvl>
  </w:abstractNum>
  <w:abstractNum w:abstractNumId="18">
    <w:nsid w:val="4DE51D6D"/>
    <w:multiLevelType w:val="hybridMultilevel"/>
    <w:tmpl w:val="1506C5FC"/>
    <w:lvl w:ilvl="0" w:tplc="4009000B">
      <w:start w:val="1"/>
      <w:numFmt w:val="bullet"/>
      <w:lvlText w:val=""/>
      <w:lvlJc w:val="left"/>
      <w:pPr>
        <w:ind w:left="1286" w:hanging="360"/>
      </w:pPr>
      <w:rPr>
        <w:rFonts w:ascii="Wingdings" w:hAnsi="Wingdings" w:hint="default"/>
      </w:rPr>
    </w:lvl>
    <w:lvl w:ilvl="1" w:tplc="40090003" w:tentative="1">
      <w:start w:val="1"/>
      <w:numFmt w:val="bullet"/>
      <w:lvlText w:val="o"/>
      <w:lvlJc w:val="left"/>
      <w:pPr>
        <w:ind w:left="2006" w:hanging="360"/>
      </w:pPr>
      <w:rPr>
        <w:rFonts w:ascii="Courier New" w:hAnsi="Courier New" w:cs="Courier New" w:hint="default"/>
      </w:rPr>
    </w:lvl>
    <w:lvl w:ilvl="2" w:tplc="40090005" w:tentative="1">
      <w:start w:val="1"/>
      <w:numFmt w:val="bullet"/>
      <w:lvlText w:val=""/>
      <w:lvlJc w:val="left"/>
      <w:pPr>
        <w:ind w:left="2726" w:hanging="360"/>
      </w:pPr>
      <w:rPr>
        <w:rFonts w:ascii="Wingdings" w:hAnsi="Wingdings" w:hint="default"/>
      </w:rPr>
    </w:lvl>
    <w:lvl w:ilvl="3" w:tplc="40090001" w:tentative="1">
      <w:start w:val="1"/>
      <w:numFmt w:val="bullet"/>
      <w:lvlText w:val=""/>
      <w:lvlJc w:val="left"/>
      <w:pPr>
        <w:ind w:left="3446" w:hanging="360"/>
      </w:pPr>
      <w:rPr>
        <w:rFonts w:ascii="Symbol" w:hAnsi="Symbol" w:hint="default"/>
      </w:rPr>
    </w:lvl>
    <w:lvl w:ilvl="4" w:tplc="40090003" w:tentative="1">
      <w:start w:val="1"/>
      <w:numFmt w:val="bullet"/>
      <w:lvlText w:val="o"/>
      <w:lvlJc w:val="left"/>
      <w:pPr>
        <w:ind w:left="4166" w:hanging="360"/>
      </w:pPr>
      <w:rPr>
        <w:rFonts w:ascii="Courier New" w:hAnsi="Courier New" w:cs="Courier New" w:hint="default"/>
      </w:rPr>
    </w:lvl>
    <w:lvl w:ilvl="5" w:tplc="40090005" w:tentative="1">
      <w:start w:val="1"/>
      <w:numFmt w:val="bullet"/>
      <w:lvlText w:val=""/>
      <w:lvlJc w:val="left"/>
      <w:pPr>
        <w:ind w:left="4886" w:hanging="360"/>
      </w:pPr>
      <w:rPr>
        <w:rFonts w:ascii="Wingdings" w:hAnsi="Wingdings" w:hint="default"/>
      </w:rPr>
    </w:lvl>
    <w:lvl w:ilvl="6" w:tplc="40090001" w:tentative="1">
      <w:start w:val="1"/>
      <w:numFmt w:val="bullet"/>
      <w:lvlText w:val=""/>
      <w:lvlJc w:val="left"/>
      <w:pPr>
        <w:ind w:left="5606" w:hanging="360"/>
      </w:pPr>
      <w:rPr>
        <w:rFonts w:ascii="Symbol" w:hAnsi="Symbol" w:hint="default"/>
      </w:rPr>
    </w:lvl>
    <w:lvl w:ilvl="7" w:tplc="40090003" w:tentative="1">
      <w:start w:val="1"/>
      <w:numFmt w:val="bullet"/>
      <w:lvlText w:val="o"/>
      <w:lvlJc w:val="left"/>
      <w:pPr>
        <w:ind w:left="6326" w:hanging="360"/>
      </w:pPr>
      <w:rPr>
        <w:rFonts w:ascii="Courier New" w:hAnsi="Courier New" w:cs="Courier New" w:hint="default"/>
      </w:rPr>
    </w:lvl>
    <w:lvl w:ilvl="8" w:tplc="40090005" w:tentative="1">
      <w:start w:val="1"/>
      <w:numFmt w:val="bullet"/>
      <w:lvlText w:val=""/>
      <w:lvlJc w:val="left"/>
      <w:pPr>
        <w:ind w:left="7046" w:hanging="360"/>
      </w:pPr>
      <w:rPr>
        <w:rFonts w:ascii="Wingdings" w:hAnsi="Wingdings" w:hint="default"/>
      </w:rPr>
    </w:lvl>
  </w:abstractNum>
  <w:abstractNum w:abstractNumId="19">
    <w:nsid w:val="50D66F75"/>
    <w:multiLevelType w:val="hybridMultilevel"/>
    <w:tmpl w:val="88EEB506"/>
    <w:lvl w:ilvl="0" w:tplc="40090013">
      <w:start w:val="1"/>
      <w:numFmt w:val="upp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nsid w:val="5F18546A"/>
    <w:multiLevelType w:val="hybridMultilevel"/>
    <w:tmpl w:val="4EB25B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61DA2CEA"/>
    <w:multiLevelType w:val="hybridMultilevel"/>
    <w:tmpl w:val="7E24AEB2"/>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2">
    <w:nsid w:val="624F2B15"/>
    <w:multiLevelType w:val="hybridMultilevel"/>
    <w:tmpl w:val="0F6616E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3">
    <w:nsid w:val="68705929"/>
    <w:multiLevelType w:val="hybridMultilevel"/>
    <w:tmpl w:val="A69A060C"/>
    <w:lvl w:ilvl="0" w:tplc="40090003">
      <w:start w:val="1"/>
      <w:numFmt w:val="bullet"/>
      <w:lvlText w:val="o"/>
      <w:lvlJc w:val="left"/>
      <w:pPr>
        <w:ind w:left="1485" w:hanging="360"/>
      </w:pPr>
      <w:rPr>
        <w:rFonts w:ascii="Courier New" w:hAnsi="Courier New" w:cs="Courier New" w:hint="default"/>
      </w:rPr>
    </w:lvl>
    <w:lvl w:ilvl="1" w:tplc="40090003" w:tentative="1">
      <w:start w:val="1"/>
      <w:numFmt w:val="bullet"/>
      <w:lvlText w:val="o"/>
      <w:lvlJc w:val="left"/>
      <w:pPr>
        <w:ind w:left="2205" w:hanging="360"/>
      </w:pPr>
      <w:rPr>
        <w:rFonts w:ascii="Courier New" w:hAnsi="Courier New" w:cs="Courier New" w:hint="default"/>
      </w:rPr>
    </w:lvl>
    <w:lvl w:ilvl="2" w:tplc="40090005" w:tentative="1">
      <w:start w:val="1"/>
      <w:numFmt w:val="bullet"/>
      <w:lvlText w:val=""/>
      <w:lvlJc w:val="left"/>
      <w:pPr>
        <w:ind w:left="2925" w:hanging="360"/>
      </w:pPr>
      <w:rPr>
        <w:rFonts w:ascii="Wingdings" w:hAnsi="Wingdings" w:hint="default"/>
      </w:rPr>
    </w:lvl>
    <w:lvl w:ilvl="3" w:tplc="40090001" w:tentative="1">
      <w:start w:val="1"/>
      <w:numFmt w:val="bullet"/>
      <w:lvlText w:val=""/>
      <w:lvlJc w:val="left"/>
      <w:pPr>
        <w:ind w:left="3645" w:hanging="360"/>
      </w:pPr>
      <w:rPr>
        <w:rFonts w:ascii="Symbol" w:hAnsi="Symbol" w:hint="default"/>
      </w:rPr>
    </w:lvl>
    <w:lvl w:ilvl="4" w:tplc="40090003" w:tentative="1">
      <w:start w:val="1"/>
      <w:numFmt w:val="bullet"/>
      <w:lvlText w:val="o"/>
      <w:lvlJc w:val="left"/>
      <w:pPr>
        <w:ind w:left="4365" w:hanging="360"/>
      </w:pPr>
      <w:rPr>
        <w:rFonts w:ascii="Courier New" w:hAnsi="Courier New" w:cs="Courier New" w:hint="default"/>
      </w:rPr>
    </w:lvl>
    <w:lvl w:ilvl="5" w:tplc="40090005" w:tentative="1">
      <w:start w:val="1"/>
      <w:numFmt w:val="bullet"/>
      <w:lvlText w:val=""/>
      <w:lvlJc w:val="left"/>
      <w:pPr>
        <w:ind w:left="5085" w:hanging="360"/>
      </w:pPr>
      <w:rPr>
        <w:rFonts w:ascii="Wingdings" w:hAnsi="Wingdings" w:hint="default"/>
      </w:rPr>
    </w:lvl>
    <w:lvl w:ilvl="6" w:tplc="40090001" w:tentative="1">
      <w:start w:val="1"/>
      <w:numFmt w:val="bullet"/>
      <w:lvlText w:val=""/>
      <w:lvlJc w:val="left"/>
      <w:pPr>
        <w:ind w:left="5805" w:hanging="360"/>
      </w:pPr>
      <w:rPr>
        <w:rFonts w:ascii="Symbol" w:hAnsi="Symbol" w:hint="default"/>
      </w:rPr>
    </w:lvl>
    <w:lvl w:ilvl="7" w:tplc="40090003" w:tentative="1">
      <w:start w:val="1"/>
      <w:numFmt w:val="bullet"/>
      <w:lvlText w:val="o"/>
      <w:lvlJc w:val="left"/>
      <w:pPr>
        <w:ind w:left="6525" w:hanging="360"/>
      </w:pPr>
      <w:rPr>
        <w:rFonts w:ascii="Courier New" w:hAnsi="Courier New" w:cs="Courier New" w:hint="default"/>
      </w:rPr>
    </w:lvl>
    <w:lvl w:ilvl="8" w:tplc="40090005" w:tentative="1">
      <w:start w:val="1"/>
      <w:numFmt w:val="bullet"/>
      <w:lvlText w:val=""/>
      <w:lvlJc w:val="left"/>
      <w:pPr>
        <w:ind w:left="7245" w:hanging="360"/>
      </w:pPr>
      <w:rPr>
        <w:rFonts w:ascii="Wingdings" w:hAnsi="Wingdings" w:hint="default"/>
      </w:rPr>
    </w:lvl>
  </w:abstractNum>
  <w:abstractNum w:abstractNumId="24">
    <w:nsid w:val="69326773"/>
    <w:multiLevelType w:val="hybridMultilevel"/>
    <w:tmpl w:val="4D3A3DC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5">
    <w:nsid w:val="6C6940CA"/>
    <w:multiLevelType w:val="hybridMultilevel"/>
    <w:tmpl w:val="67BE60CC"/>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EAF6D6B"/>
    <w:multiLevelType w:val="hybridMultilevel"/>
    <w:tmpl w:val="0504B6F6"/>
    <w:lvl w:ilvl="0" w:tplc="4009000B">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72945D81"/>
    <w:multiLevelType w:val="hybridMultilevel"/>
    <w:tmpl w:val="9172623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6"/>
  </w:num>
  <w:num w:numId="2">
    <w:abstractNumId w:val="25"/>
  </w:num>
  <w:num w:numId="3">
    <w:abstractNumId w:val="23"/>
  </w:num>
  <w:num w:numId="4">
    <w:abstractNumId w:val="17"/>
  </w:num>
  <w:num w:numId="5">
    <w:abstractNumId w:val="8"/>
  </w:num>
  <w:num w:numId="6">
    <w:abstractNumId w:val="4"/>
  </w:num>
  <w:num w:numId="7">
    <w:abstractNumId w:val="0"/>
  </w:num>
  <w:num w:numId="8">
    <w:abstractNumId w:val="2"/>
  </w:num>
  <w:num w:numId="9">
    <w:abstractNumId w:val="16"/>
  </w:num>
  <w:num w:numId="10">
    <w:abstractNumId w:val="13"/>
  </w:num>
  <w:num w:numId="11">
    <w:abstractNumId w:val="27"/>
  </w:num>
  <w:num w:numId="12">
    <w:abstractNumId w:val="3"/>
  </w:num>
  <w:num w:numId="13">
    <w:abstractNumId w:val="24"/>
  </w:num>
  <w:num w:numId="14">
    <w:abstractNumId w:val="5"/>
  </w:num>
  <w:num w:numId="15">
    <w:abstractNumId w:val="1"/>
  </w:num>
  <w:num w:numId="16">
    <w:abstractNumId w:val="22"/>
  </w:num>
  <w:num w:numId="17">
    <w:abstractNumId w:val="19"/>
  </w:num>
  <w:num w:numId="18">
    <w:abstractNumId w:val="18"/>
  </w:num>
  <w:num w:numId="19">
    <w:abstractNumId w:val="7"/>
  </w:num>
  <w:num w:numId="20">
    <w:abstractNumId w:val="14"/>
  </w:num>
  <w:num w:numId="21">
    <w:abstractNumId w:val="21"/>
  </w:num>
  <w:num w:numId="22">
    <w:abstractNumId w:val="15"/>
  </w:num>
  <w:num w:numId="23">
    <w:abstractNumId w:val="12"/>
  </w:num>
  <w:num w:numId="24">
    <w:abstractNumId w:val="11"/>
  </w:num>
  <w:num w:numId="25">
    <w:abstractNumId w:val="20"/>
  </w:num>
  <w:num w:numId="26">
    <w:abstractNumId w:val="6"/>
  </w:num>
  <w:num w:numId="27">
    <w:abstractNumId w:val="1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EAE"/>
    <w:rsid w:val="001851B4"/>
    <w:rsid w:val="00186EAE"/>
    <w:rsid w:val="001E3D3E"/>
    <w:rsid w:val="001F535B"/>
    <w:rsid w:val="00320D85"/>
    <w:rsid w:val="003C20D5"/>
    <w:rsid w:val="00404889"/>
    <w:rsid w:val="00475E90"/>
    <w:rsid w:val="00482F50"/>
    <w:rsid w:val="004B5E53"/>
    <w:rsid w:val="004F028F"/>
    <w:rsid w:val="00583CAB"/>
    <w:rsid w:val="00615A84"/>
    <w:rsid w:val="006301C1"/>
    <w:rsid w:val="00662C25"/>
    <w:rsid w:val="007744F4"/>
    <w:rsid w:val="00840123"/>
    <w:rsid w:val="00926D2A"/>
    <w:rsid w:val="00942FFC"/>
    <w:rsid w:val="009664B0"/>
    <w:rsid w:val="009B7313"/>
    <w:rsid w:val="009B7F29"/>
    <w:rsid w:val="009D13F7"/>
    <w:rsid w:val="00A12DC7"/>
    <w:rsid w:val="00AB2EFA"/>
    <w:rsid w:val="00C040E9"/>
    <w:rsid w:val="00C303AB"/>
    <w:rsid w:val="00C46D98"/>
    <w:rsid w:val="00C77C41"/>
    <w:rsid w:val="00D65302"/>
    <w:rsid w:val="00F1310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86EAE"/>
  </w:style>
  <w:style w:type="paragraph" w:styleId="ListParagraph">
    <w:name w:val="List Paragraph"/>
    <w:basedOn w:val="Normal"/>
    <w:uiPriority w:val="34"/>
    <w:qFormat/>
    <w:rsid w:val="00186E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86EAE"/>
  </w:style>
  <w:style w:type="paragraph" w:styleId="ListParagraph">
    <w:name w:val="List Paragraph"/>
    <w:basedOn w:val="Normal"/>
    <w:uiPriority w:val="34"/>
    <w:qFormat/>
    <w:rsid w:val="00186E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12</Pages>
  <Words>1694</Words>
  <Characters>9661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Arkopal</cp:lastModifiedBy>
  <cp:revision>16</cp:revision>
  <dcterms:created xsi:type="dcterms:W3CDTF">2011-11-12T14:16:00Z</dcterms:created>
  <dcterms:modified xsi:type="dcterms:W3CDTF">2011-11-12T14:53:00Z</dcterms:modified>
</cp:coreProperties>
</file>